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0440C4" w:rsidRDefault="00C40D32" w:rsidP="00C40D32">
      <w:pPr>
        <w:jc w:val="right"/>
        <w:rPr>
          <w:rFonts w:cs="Times New Roman"/>
          <w:sz w:val="22"/>
          <w:szCs w:val="22"/>
        </w:rPr>
      </w:pPr>
      <w:bookmarkStart w:id="0" w:name="_Hlk145067226"/>
      <w:r w:rsidRPr="000440C4">
        <w:rPr>
          <w:rFonts w:cs="Times New Roman"/>
          <w:sz w:val="22"/>
          <w:szCs w:val="22"/>
        </w:rPr>
        <w:t xml:space="preserve">    Załącznik  nr  2</w:t>
      </w:r>
    </w:p>
    <w:p w14:paraId="57E0F105" w14:textId="0E7E8531" w:rsidR="00C40D32" w:rsidRPr="00CD2210" w:rsidRDefault="00C40D32" w:rsidP="00C40D32">
      <w:pPr>
        <w:jc w:val="center"/>
        <w:rPr>
          <w:rFonts w:cs="Times New Roman"/>
          <w:b/>
          <w:bCs/>
          <w:sz w:val="22"/>
          <w:szCs w:val="22"/>
        </w:rPr>
      </w:pPr>
      <w:r w:rsidRPr="00CD2210">
        <w:rPr>
          <w:rFonts w:cs="Times New Roman"/>
          <w:b/>
          <w:bCs/>
          <w:sz w:val="22"/>
          <w:szCs w:val="22"/>
        </w:rPr>
        <w:t>U M O W A  Nr SZNSPZOZ. ....................</w:t>
      </w:r>
    </w:p>
    <w:p w14:paraId="6B8B33D7" w14:textId="77777777" w:rsidR="00C40D32" w:rsidRPr="000440C4" w:rsidRDefault="00C40D32" w:rsidP="00C40D32">
      <w:pPr>
        <w:jc w:val="center"/>
        <w:rPr>
          <w:rFonts w:cs="Times New Roman"/>
          <w:b/>
          <w:bCs/>
          <w:sz w:val="22"/>
          <w:szCs w:val="22"/>
        </w:rPr>
      </w:pPr>
      <w:bookmarkStart w:id="1" w:name="_Hlk130896227"/>
      <w:r w:rsidRPr="000440C4">
        <w:rPr>
          <w:rFonts w:cs="Times New Roman"/>
          <w:b/>
          <w:bCs/>
          <w:sz w:val="22"/>
          <w:szCs w:val="22"/>
        </w:rPr>
        <w:t xml:space="preserve">na </w:t>
      </w:r>
      <w:r w:rsidR="000124EB" w:rsidRPr="00E23B77">
        <w:rPr>
          <w:rFonts w:eastAsia="Times New Roman" w:cs="Times New Roman"/>
          <w:b/>
          <w:bCs/>
          <w:sz w:val="22"/>
          <w:szCs w:val="22"/>
          <w:lang w:bidi="ar-SA"/>
        </w:rPr>
        <w:t xml:space="preserve">Udzielanie świadczeń zdrowotnych w pracowni rezonansu magnetycznego  </w:t>
      </w:r>
    </w:p>
    <w:bookmarkEnd w:id="1"/>
    <w:p w14:paraId="5650B5F1" w14:textId="77777777" w:rsidR="00C40D32" w:rsidRPr="000440C4" w:rsidRDefault="00C40D32" w:rsidP="00C40D32">
      <w:pPr>
        <w:shd w:val="clear" w:color="auto" w:fill="FFFFFF"/>
        <w:spacing w:line="360" w:lineRule="auto"/>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6592BF32" w:rsidR="00C40D32" w:rsidRPr="000440C4" w:rsidRDefault="00E15017" w:rsidP="00C40D32">
      <w:pPr>
        <w:pStyle w:val="Tekstpodstawowy"/>
        <w:spacing w:after="0" w:line="360" w:lineRule="auto"/>
        <w:jc w:val="both"/>
        <w:rPr>
          <w:rFonts w:eastAsia="Times New Roman" w:cs="Times New Roman"/>
          <w:sz w:val="22"/>
          <w:szCs w:val="22"/>
        </w:rPr>
      </w:pPr>
      <w:r>
        <w:rPr>
          <w:rFonts w:eastAsia="Times New Roman" w:cs="Times New Roman"/>
          <w:sz w:val="22"/>
          <w:szCs w:val="22"/>
        </w:rPr>
        <w:t xml:space="preserve">p.o. </w:t>
      </w:r>
      <w:r w:rsidR="00C40D32" w:rsidRPr="000440C4">
        <w:rPr>
          <w:rFonts w:eastAsia="Times New Roman" w:cs="Times New Roman"/>
          <w:sz w:val="22"/>
          <w:szCs w:val="22"/>
        </w:rPr>
        <w:t xml:space="preserve">Dyrektora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34581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Zamawiający oświadcza, że jest płatnikiem podatku VAT i jest uprawniony do otrzymywania faktur VAT, NIP: 946-21-60-056, REGON: 431019046</w:t>
      </w:r>
    </w:p>
    <w:p w14:paraId="33063C45"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Przyjmujący zamówienie oświadcza, że jest płatnikiem podatku VAT i jest uprawniony do wystawiania faktur VAT, NIP: …………………, REGON: …………………….…..</w:t>
      </w:r>
    </w:p>
    <w:p w14:paraId="1142EFB9" w14:textId="77777777" w:rsidR="00C40D32" w:rsidRPr="000440C4" w:rsidRDefault="00C40D32" w:rsidP="00C40D32">
      <w:pPr>
        <w:pStyle w:val="Tekstpodstawowy"/>
        <w:spacing w:after="0" w:line="360" w:lineRule="auto"/>
        <w:jc w:val="both"/>
        <w:rPr>
          <w:rFonts w:eastAsia="Times New Roman" w:cs="Times New Roman"/>
          <w:b/>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0D39A46"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Zamawiający zleca a Przyjmujący zamówienie zobowiązuje się wykonywać świadczenia zdrowotne na rzecz pacjentów wymienione w załączniku nr 1 stanowiącym  integralną część do niniejszej umowy na warunkach i w terminach określonych w niniejszej umowie, w załączniku nr 1 oraz zgodnie z powszechnie obowiązującymi przepisami prawa.</w:t>
      </w:r>
    </w:p>
    <w:p w14:paraId="10D24873"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Świadczenia zdrowotne, o których mowa w ust. 1, świadczone będą pacjentom na podstawie skierowania/zlecenia. Usługi będą świadczone w pracowni w siedzibie Zamawiającego (20-442 Lublin, ul. Abramowicka 2) i na sprzęcie medycznym będącym w jego posiadaniu</w:t>
      </w:r>
      <w:r w:rsidR="000124EB">
        <w:rPr>
          <w:rFonts w:cs="Times New Roman"/>
          <w:sz w:val="22"/>
          <w:szCs w:val="22"/>
        </w:rPr>
        <w:t xml:space="preserve"> (</w:t>
      </w:r>
      <w:r w:rsidR="000124EB" w:rsidRPr="00E23B77">
        <w:rPr>
          <w:rFonts w:eastAsia="Times New Roman" w:cs="Times New Roman"/>
          <w:color w:val="000000"/>
          <w:spacing w:val="1"/>
          <w:sz w:val="22"/>
          <w:szCs w:val="22"/>
        </w:rPr>
        <w:t>apara</w:t>
      </w:r>
      <w:r w:rsidR="000124EB">
        <w:rPr>
          <w:rFonts w:eastAsia="Times New Roman" w:cs="Times New Roman"/>
          <w:color w:val="000000"/>
          <w:spacing w:val="1"/>
          <w:sz w:val="22"/>
          <w:szCs w:val="22"/>
        </w:rPr>
        <w:t>t</w:t>
      </w:r>
      <w:r w:rsidR="000124EB" w:rsidRPr="00E23B77">
        <w:rPr>
          <w:rFonts w:eastAsia="Times New Roman" w:cs="Times New Roman"/>
          <w:color w:val="000000"/>
          <w:spacing w:val="1"/>
          <w:sz w:val="22"/>
          <w:szCs w:val="22"/>
        </w:rPr>
        <w:t xml:space="preserve"> </w:t>
      </w:r>
      <w:r w:rsidR="000124EB" w:rsidRPr="00E23B77">
        <w:rPr>
          <w:rStyle w:val="Pogrubienie"/>
          <w:rFonts w:eastAsia="Times New Roman" w:cs="Times New Roman"/>
          <w:color w:val="000000"/>
          <w:spacing w:val="1"/>
          <w:sz w:val="22"/>
          <w:szCs w:val="22"/>
        </w:rPr>
        <w:t>SIEMENS MAGNETOM ESSENZA 1,5 T</w:t>
      </w:r>
      <w:r w:rsidR="000124EB">
        <w:rPr>
          <w:rStyle w:val="Pogrubienie"/>
          <w:rFonts w:eastAsia="Times New Roman" w:cs="Times New Roman"/>
          <w:color w:val="000000"/>
          <w:spacing w:val="1"/>
          <w:sz w:val="22"/>
          <w:szCs w:val="22"/>
        </w:rPr>
        <w:t>)</w:t>
      </w:r>
      <w:r w:rsidR="000124EB">
        <w:rPr>
          <w:rStyle w:val="Pogrubienie"/>
        </w:rPr>
        <w:t>.</w:t>
      </w:r>
    </w:p>
    <w:p w14:paraId="6E320F29"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6DDB63D5" w14:textId="77777777" w:rsidR="00C958BC" w:rsidRPr="00C958BC" w:rsidRDefault="00C958BC" w:rsidP="00C958BC">
      <w:pPr>
        <w:widowControl/>
        <w:numPr>
          <w:ilvl w:val="0"/>
          <w:numId w:val="44"/>
        </w:numPr>
        <w:spacing w:line="276" w:lineRule="auto"/>
        <w:ind w:left="284" w:hanging="284"/>
        <w:jc w:val="both"/>
        <w:rPr>
          <w:rFonts w:cs="Times New Roman"/>
          <w:color w:val="000000"/>
          <w:sz w:val="22"/>
          <w:szCs w:val="22"/>
        </w:rPr>
      </w:pPr>
      <w:r w:rsidRPr="00C958BC">
        <w:rPr>
          <w:rFonts w:eastAsia="Times New Roman" w:cs="Times New Roman"/>
          <w:sz w:val="22"/>
          <w:szCs w:val="22"/>
        </w:rPr>
        <w:t xml:space="preserve">Świadczenia  zdrowotne będą realizowane </w:t>
      </w:r>
      <w:r w:rsidRPr="00C958BC">
        <w:rPr>
          <w:rFonts w:cs="Times New Roman"/>
          <w:color w:val="000000"/>
          <w:sz w:val="22"/>
          <w:szCs w:val="22"/>
        </w:rPr>
        <w:t>co najmniej 3 razy w tygodniu:</w:t>
      </w:r>
    </w:p>
    <w:p w14:paraId="1491E14F" w14:textId="400A137F" w:rsidR="00C958BC" w:rsidRPr="00C958BC" w:rsidRDefault="00C958BC" w:rsidP="00C958BC">
      <w:pPr>
        <w:widowControl/>
        <w:numPr>
          <w:ilvl w:val="0"/>
          <w:numId w:val="45"/>
        </w:numPr>
        <w:suppressAutoHyphens w:val="0"/>
        <w:autoSpaceDE w:val="0"/>
        <w:autoSpaceDN w:val="0"/>
        <w:adjustRightInd w:val="0"/>
        <w:spacing w:line="276" w:lineRule="auto"/>
        <w:jc w:val="both"/>
        <w:rPr>
          <w:rFonts w:eastAsia="Times New Roman" w:cs="Times New Roman"/>
          <w:color w:val="000000"/>
          <w:kern w:val="0"/>
          <w:sz w:val="22"/>
          <w:szCs w:val="22"/>
          <w:lang w:eastAsia="pl-PL" w:bidi="ar-SA"/>
        </w:rPr>
      </w:pPr>
      <w:r w:rsidRPr="00C958BC">
        <w:rPr>
          <w:rFonts w:eastAsia="Times New Roman" w:cs="Times New Roman"/>
          <w:color w:val="000000"/>
          <w:kern w:val="0"/>
          <w:sz w:val="22"/>
          <w:szCs w:val="22"/>
          <w:lang w:eastAsia="pl-PL" w:bidi="ar-SA"/>
        </w:rPr>
        <w:t>w pracowni rezonansu magnetycznego</w:t>
      </w:r>
      <w:r w:rsidRPr="00C958BC">
        <w:rPr>
          <w:rFonts w:eastAsia="Times New Roman" w:cs="Times New Roman"/>
          <w:kern w:val="2"/>
          <w:sz w:val="22"/>
          <w:szCs w:val="22"/>
          <w:lang w:eastAsia="pl-PL" w:bidi="ar-SA"/>
        </w:rPr>
        <w:t xml:space="preserve"> </w:t>
      </w:r>
      <w:r w:rsidR="00005814">
        <w:rPr>
          <w:rFonts w:eastAsia="Times New Roman" w:cs="Times New Roman"/>
          <w:kern w:val="2"/>
          <w:sz w:val="22"/>
          <w:szCs w:val="22"/>
          <w:lang w:eastAsia="pl-PL" w:bidi="ar-SA"/>
        </w:rPr>
        <w:t xml:space="preserve">3 dni w tygodniu (………………) </w:t>
      </w:r>
      <w:r w:rsidRPr="00C958BC">
        <w:rPr>
          <w:rFonts w:eastAsia="Times New Roman" w:cs="Times New Roman"/>
          <w:kern w:val="2"/>
          <w:sz w:val="22"/>
          <w:szCs w:val="22"/>
          <w:lang w:eastAsia="pl-PL" w:bidi="ar-SA"/>
        </w:rPr>
        <w:t xml:space="preserve"> w godzinach od 7.00 do 14.35 </w:t>
      </w:r>
      <w:r w:rsidRPr="00C958BC">
        <w:rPr>
          <w:rFonts w:eastAsia="Times New Roman" w:cs="Times New Roman"/>
          <w:color w:val="000000"/>
          <w:kern w:val="0"/>
          <w:sz w:val="22"/>
          <w:szCs w:val="22"/>
          <w:lang w:eastAsia="pl-PL" w:bidi="ar-SA"/>
        </w:rPr>
        <w:t xml:space="preserve"> oraz … </w:t>
      </w:r>
      <w:r w:rsidRPr="00C958BC">
        <w:rPr>
          <w:rFonts w:eastAsia="Times New Roman" w:cs="Times New Roman"/>
          <w:color w:val="000000"/>
          <w:kern w:val="0"/>
          <w:sz w:val="22"/>
          <w:szCs w:val="22"/>
          <w:vertAlign w:val="superscript"/>
          <w:lang w:eastAsia="pl-PL" w:bidi="ar-SA"/>
        </w:rPr>
        <w:footnoteReference w:id="1"/>
      </w:r>
    </w:p>
    <w:p w14:paraId="5B305A75" w14:textId="77777777" w:rsidR="00C958BC" w:rsidRDefault="00C958BC" w:rsidP="00C958BC">
      <w:pPr>
        <w:spacing w:line="360" w:lineRule="auto"/>
        <w:ind w:left="360"/>
        <w:jc w:val="both"/>
        <w:rPr>
          <w:rFonts w:cs="Times New Roman"/>
          <w:color w:val="FF0000"/>
          <w:sz w:val="22"/>
          <w:szCs w:val="22"/>
        </w:rPr>
      </w:pPr>
    </w:p>
    <w:p w14:paraId="6F1E1FDD" w14:textId="3E9B887B" w:rsidR="000124EB" w:rsidRPr="0037087B" w:rsidRDefault="000124EB" w:rsidP="0037087B">
      <w:pPr>
        <w:pStyle w:val="Akapitzlist"/>
        <w:numPr>
          <w:ilvl w:val="0"/>
          <w:numId w:val="44"/>
        </w:numPr>
        <w:spacing w:line="360" w:lineRule="auto"/>
        <w:jc w:val="both"/>
        <w:rPr>
          <w:rFonts w:cs="Times New Roman"/>
          <w:sz w:val="22"/>
          <w:szCs w:val="22"/>
        </w:rPr>
      </w:pPr>
      <w:r w:rsidRPr="0037087B">
        <w:rPr>
          <w:rFonts w:cs="Times New Roman"/>
          <w:sz w:val="22"/>
          <w:szCs w:val="22"/>
        </w:rPr>
        <w:lastRenderedPageBreak/>
        <w:t xml:space="preserve">Strony umowy do 25 dnia każdego miesiąca uzgadniają harmonogram udzielania świadczeń zdrowotnych, na miesiąc następny, podlegający zatwierdzeniu przez Kierownika Zakładu Diagnostyki Obrazowej.  </w:t>
      </w:r>
    </w:p>
    <w:p w14:paraId="786E48E7" w14:textId="77777777" w:rsidR="0037087B" w:rsidRDefault="000124EB" w:rsidP="0037087B">
      <w:pPr>
        <w:numPr>
          <w:ilvl w:val="0"/>
          <w:numId w:val="44"/>
        </w:numPr>
        <w:spacing w:line="360" w:lineRule="auto"/>
        <w:jc w:val="both"/>
        <w:rPr>
          <w:rFonts w:cs="Times New Roman"/>
          <w:sz w:val="22"/>
          <w:szCs w:val="22"/>
        </w:rPr>
      </w:pPr>
      <w:r w:rsidRPr="000124EB">
        <w:rPr>
          <w:rFonts w:cs="Times New Roman"/>
          <w:sz w:val="22"/>
          <w:szCs w:val="22"/>
        </w:rPr>
        <w:t>Zamawiający oświadcza, że pracownie diagnostyczne, w których będą wykonywane świadczenia zdrowotne, spełniają warunki określone przez Narodowy Fundusz Zdrowia.</w:t>
      </w:r>
    </w:p>
    <w:p w14:paraId="6FE669D7" w14:textId="0121600B"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Przyjmujący zamówienie</w:t>
      </w:r>
      <w:r w:rsidRPr="0037087B">
        <w:rPr>
          <w:rFonts w:cs="Times New Roman"/>
          <w:sz w:val="22"/>
          <w:szCs w:val="22"/>
        </w:rPr>
        <w:t xml:space="preserve"> wyraża zgodę na przeprowadzenie kontroli przez Narodowy Fundusz Zdrowia dotyczącej spełnienia wymagań w zakresie realizacji przedmiotu umowy.</w:t>
      </w:r>
    </w:p>
    <w:p w14:paraId="6CEBBBDF" w14:textId="77777777" w:rsidR="0037087B" w:rsidRDefault="000124EB" w:rsidP="0037087B">
      <w:pPr>
        <w:numPr>
          <w:ilvl w:val="0"/>
          <w:numId w:val="44"/>
        </w:numPr>
        <w:spacing w:line="360" w:lineRule="auto"/>
        <w:jc w:val="both"/>
        <w:rPr>
          <w:rFonts w:cs="Times New Roman"/>
          <w:sz w:val="22"/>
          <w:szCs w:val="22"/>
        </w:rPr>
      </w:pPr>
      <w:r w:rsidRPr="000440C4">
        <w:rPr>
          <w:rFonts w:eastAsia="Times New Roman" w:cs="Times New Roman"/>
          <w:sz w:val="22"/>
          <w:szCs w:val="22"/>
        </w:rPr>
        <w:t>Przyjmujący zamówienie</w:t>
      </w:r>
      <w:r w:rsidRPr="000124EB">
        <w:rPr>
          <w:rFonts w:cs="Times New Roman"/>
          <w:sz w:val="22"/>
          <w:szCs w:val="22"/>
        </w:rPr>
        <w:t xml:space="preserve"> gwarantuje, że świadczenia stanowiące przedmiot niniejszej umowy będą wykonywane przez osoby wykonujące zawody medyczne, posiadające odpowiednie kwalifikacje i uprawnienia oraz spełniające wymagania określone przez Narodowy Fundusz Zdrowia.</w:t>
      </w:r>
    </w:p>
    <w:p w14:paraId="7F716F60" w14:textId="5B3DCCEE"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 xml:space="preserve">Przyjmujący zamówienie </w:t>
      </w:r>
      <w:r w:rsidRPr="0037087B">
        <w:rPr>
          <w:rFonts w:cs="Times New Roman"/>
          <w:sz w:val="22"/>
          <w:szCs w:val="22"/>
        </w:rPr>
        <w:t>zobowiązuje się poddać kontroli Zamawiającego, przy czym kontrola ta może być przeprowadzona w każdym czasie.</w:t>
      </w:r>
    </w:p>
    <w:p w14:paraId="3DCAA119" w14:textId="77777777" w:rsidR="00C40D32" w:rsidRPr="001433AF" w:rsidRDefault="000124EB" w:rsidP="0037087B">
      <w:pPr>
        <w:numPr>
          <w:ilvl w:val="0"/>
          <w:numId w:val="44"/>
        </w:numPr>
        <w:spacing w:line="360" w:lineRule="auto"/>
        <w:jc w:val="both"/>
        <w:rPr>
          <w:rFonts w:cs="Times New Roman"/>
          <w:sz w:val="22"/>
          <w:szCs w:val="22"/>
        </w:rPr>
      </w:pPr>
      <w:r w:rsidRPr="001433AF">
        <w:rPr>
          <w:rFonts w:eastAsia="Times New Roman" w:cs="Times New Roman"/>
          <w:sz w:val="22"/>
          <w:szCs w:val="22"/>
        </w:rPr>
        <w:t>Minimalna liczba osób wykonujących poszczególne świadczenia medyczne- zgodnie z załącznikiem nr 1.</w:t>
      </w: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zachować w ścisłej tajemnicy wszelkie dane wynikające z dokumentacji medycznej pacjentów lub pracowników Szpitala, a także inne informacje uzyskane w związku z realizacją niniejszej umowy.</w:t>
      </w:r>
    </w:p>
    <w:p w14:paraId="3EAD1B1B" w14:textId="0CF47726"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wykorzystywać informacje, określone w ust. 1 jedynie w celach związanych z wykonywaniem niniejszej umowy oraz w sposób określony w przepisach odrębnych, 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Dz. U. 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z osób otrzymujących informacje wskazane w ust. 1 nie ujawni tych informacji, ani ich źródła, zarówno w całości, jak i w części osobom trzecim.</w:t>
      </w:r>
    </w:p>
    <w:p w14:paraId="1C1CDF17"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prowadzenia wymaganej przepisami prawa sprawozdawczości statystycznej.</w:t>
      </w:r>
    </w:p>
    <w:p w14:paraId="1AA727DC"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ma obowiązek przekazywania Zamawiającemu informacji o realizacji niniejszej umowy na każde żądanie Zamawiającego.</w:t>
      </w:r>
    </w:p>
    <w:p w14:paraId="19B0E6BC" w14:textId="34DDE74E" w:rsidR="00C40D32" w:rsidRPr="00D555BD"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D555BD">
        <w:rPr>
          <w:rFonts w:cs="Times New Roman"/>
          <w:sz w:val="22"/>
          <w:szCs w:val="22"/>
        </w:rPr>
        <w:t xml:space="preserve">Przyjmujący zamówienie zobowiązany jest do składania comiesięcznych </w:t>
      </w:r>
      <w:r w:rsidR="00566B21" w:rsidRPr="00566B21">
        <w:rPr>
          <w:rFonts w:eastAsia="Times New Roman" w:cs="Times New Roman"/>
          <w:sz w:val="22"/>
          <w:szCs w:val="22"/>
        </w:rPr>
        <w:t>kart czasu pracy</w:t>
      </w:r>
      <w:r w:rsidR="00566B21">
        <w:rPr>
          <w:rFonts w:eastAsia="Times New Roman" w:cs="Times New Roman"/>
          <w:sz w:val="22"/>
          <w:szCs w:val="22"/>
        </w:rPr>
        <w:t xml:space="preserve"> z</w:t>
      </w:r>
      <w:r w:rsidR="00566B21" w:rsidRPr="00566B21">
        <w:rPr>
          <w:rFonts w:eastAsia="Times New Roman" w:cs="Times New Roman"/>
          <w:sz w:val="22"/>
          <w:szCs w:val="22"/>
        </w:rPr>
        <w:t xml:space="preserve"> </w:t>
      </w:r>
      <w:r w:rsidR="0037087B">
        <w:rPr>
          <w:rFonts w:eastAsia="Times New Roman" w:cs="Times New Roman"/>
          <w:sz w:val="22"/>
          <w:szCs w:val="22"/>
        </w:rPr>
        <w:t>liczbą</w:t>
      </w:r>
      <w:r w:rsidR="00566B21" w:rsidRPr="00566B21">
        <w:rPr>
          <w:rFonts w:eastAsia="Times New Roman" w:cs="Times New Roman"/>
          <w:sz w:val="22"/>
          <w:szCs w:val="22"/>
        </w:rPr>
        <w:t xml:space="preserve"> faktycznie przepracowanych godzin i ceny jednostkowe zawarte w oferci</w:t>
      </w:r>
      <w:r w:rsidR="00566B21">
        <w:rPr>
          <w:rFonts w:cs="Times New Roman"/>
          <w:sz w:val="22"/>
          <w:szCs w:val="22"/>
        </w:rPr>
        <w:t xml:space="preserve">e. </w:t>
      </w:r>
      <w:r w:rsidRPr="00D555BD">
        <w:rPr>
          <w:rFonts w:cs="Times New Roman"/>
          <w:sz w:val="22"/>
          <w:szCs w:val="22"/>
        </w:rPr>
        <w:t>wg wzoru stanowiącego załącznik nr 2 do niniejszej umowy.</w:t>
      </w:r>
    </w:p>
    <w:p w14:paraId="32907C89" w14:textId="28F65BF9" w:rsidR="00C40D32" w:rsidRPr="00D555BD" w:rsidRDefault="00566B21"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Pr>
          <w:rFonts w:cs="Times New Roman"/>
          <w:sz w:val="22"/>
          <w:szCs w:val="22"/>
        </w:rPr>
        <w:t xml:space="preserve">Karty czasu pracy </w:t>
      </w:r>
      <w:r w:rsidR="00C40D32" w:rsidRPr="00D555BD">
        <w:rPr>
          <w:rFonts w:cs="Times New Roman"/>
          <w:sz w:val="22"/>
          <w:szCs w:val="22"/>
        </w:rPr>
        <w:t>o których mowa w ust. 6 składane są po zakończeniu miesiąca kalendarzowego oraz po zatwierdzeniu, w terminie  do 15 dnia roboczego każdego miesiąca, za miesiąc poprzedni</w:t>
      </w:r>
      <w:r>
        <w:rPr>
          <w:rFonts w:cs="Times New Roman"/>
          <w:sz w:val="22"/>
          <w:szCs w:val="22"/>
        </w:rPr>
        <w:t>.</w:t>
      </w:r>
      <w:r w:rsidR="00C40D32" w:rsidRPr="00D555BD">
        <w:rPr>
          <w:rFonts w:cs="Times New Roman"/>
          <w:sz w:val="22"/>
          <w:szCs w:val="22"/>
        </w:rPr>
        <w:t xml:space="preserve"> </w:t>
      </w:r>
      <w:r>
        <w:rPr>
          <w:rFonts w:cs="Times New Roman"/>
          <w:sz w:val="22"/>
          <w:szCs w:val="22"/>
        </w:rPr>
        <w:t>Karty czasu pracy</w:t>
      </w:r>
      <w:r w:rsidR="00C40D32" w:rsidRPr="00D555BD">
        <w:rPr>
          <w:rFonts w:cs="Times New Roman"/>
          <w:sz w:val="22"/>
          <w:szCs w:val="22"/>
        </w:rPr>
        <w:t xml:space="preserve"> zatwierdza Kierownik Zakładu Diagnostyki Obrazowej - Paweł Krupa</w:t>
      </w:r>
      <w:r w:rsidR="00564574" w:rsidRPr="00D555BD">
        <w:rPr>
          <w:rFonts w:cs="Times New Roman"/>
          <w:sz w:val="22"/>
          <w:szCs w:val="22"/>
        </w:rPr>
        <w:t>.</w:t>
      </w:r>
    </w:p>
    <w:p w14:paraId="0792CE0E" w14:textId="77777777" w:rsidR="00C958BC" w:rsidRDefault="00C958BC" w:rsidP="00C40D32">
      <w:pPr>
        <w:pStyle w:val="Tekstpodstawowy"/>
        <w:spacing w:after="0" w:line="360" w:lineRule="auto"/>
        <w:jc w:val="center"/>
        <w:rPr>
          <w:rFonts w:eastAsia="Times New Roman" w:cs="Times New Roman"/>
          <w:b/>
          <w:sz w:val="22"/>
          <w:szCs w:val="22"/>
        </w:rPr>
      </w:pPr>
    </w:p>
    <w:p w14:paraId="6C065D1F" w14:textId="3507CEBC"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lastRenderedPageBreak/>
        <w:t>§ 4</w:t>
      </w:r>
    </w:p>
    <w:p w14:paraId="4B2F67CC"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9F412C8"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 zakresie świadczonych usług przez cały okres obowiązywania umowy.</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Default="00C40D32" w:rsidP="00C3309F">
      <w:pPr>
        <w:widowControl/>
        <w:numPr>
          <w:ilvl w:val="0"/>
          <w:numId w:val="22"/>
        </w:numPr>
        <w:tabs>
          <w:tab w:val="left" w:pos="0"/>
        </w:tabs>
        <w:spacing w:line="360" w:lineRule="auto"/>
        <w:jc w:val="both"/>
        <w:rPr>
          <w:rFonts w:cs="Times New Roman"/>
          <w:sz w:val="22"/>
          <w:szCs w:val="22"/>
        </w:rPr>
      </w:pPr>
      <w:r w:rsidRPr="000440C4">
        <w:rPr>
          <w:rFonts w:cs="Times New Roman"/>
          <w:sz w:val="22"/>
          <w:szCs w:val="22"/>
        </w:rPr>
        <w:t xml:space="preserve">Strony ustalają, iż należność z tytułu wykonywania przedmiotu umowy jest uzależniona od </w:t>
      </w:r>
      <w:r w:rsidR="0037087B">
        <w:rPr>
          <w:rFonts w:cs="Times New Roman"/>
          <w:sz w:val="22"/>
          <w:szCs w:val="22"/>
        </w:rPr>
        <w:t xml:space="preserve">liczby </w:t>
      </w:r>
      <w:r w:rsidR="00566B21">
        <w:rPr>
          <w:rFonts w:cs="Times New Roman"/>
          <w:sz w:val="22"/>
          <w:szCs w:val="22"/>
        </w:rPr>
        <w:t xml:space="preserve">faktycznie przepracowanych godzin </w:t>
      </w:r>
      <w:r w:rsidRPr="000440C4">
        <w:rPr>
          <w:rFonts w:cs="Times New Roman"/>
          <w:sz w:val="22"/>
          <w:szCs w:val="22"/>
        </w:rPr>
        <w:t>i wynosi</w:t>
      </w:r>
      <w:r w:rsidR="00566B21">
        <w:rPr>
          <w:rFonts w:cs="Times New Roman"/>
          <w:sz w:val="22"/>
          <w:szCs w:val="22"/>
        </w:rPr>
        <w:t xml:space="preserve"> </w:t>
      </w:r>
      <w:r w:rsidRPr="000440C4">
        <w:rPr>
          <w:rFonts w:cs="Times New Roman"/>
          <w:sz w:val="22"/>
          <w:szCs w:val="22"/>
        </w:rPr>
        <w:t>:</w:t>
      </w:r>
    </w:p>
    <w:p w14:paraId="1236DA58" w14:textId="5EB9EA99" w:rsidR="00C40D32" w:rsidRDefault="00036D30"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 </w:t>
      </w:r>
      <w:bookmarkStart w:id="2" w:name="_Hlk187301379"/>
      <w:r w:rsidR="00C40D32" w:rsidRPr="00036D30">
        <w:rPr>
          <w:rFonts w:cs="Times New Roman"/>
          <w:sz w:val="22"/>
          <w:szCs w:val="22"/>
        </w:rPr>
        <w:t xml:space="preserve">…………. zł brutto </w:t>
      </w:r>
      <w:bookmarkEnd w:id="2"/>
      <w:r w:rsidR="00C40D32" w:rsidRPr="00036D30">
        <w:rPr>
          <w:rFonts w:cs="Times New Roman"/>
          <w:sz w:val="22"/>
          <w:szCs w:val="22"/>
        </w:rPr>
        <w:t xml:space="preserve">za 1 </w:t>
      </w:r>
      <w:r w:rsidR="00566B21">
        <w:rPr>
          <w:rFonts w:cs="Times New Roman"/>
          <w:sz w:val="22"/>
          <w:szCs w:val="22"/>
        </w:rPr>
        <w:t>h</w:t>
      </w:r>
      <w:r w:rsidR="00C40D32" w:rsidRPr="00036D30">
        <w:rPr>
          <w:rFonts w:cs="Times New Roman"/>
          <w:sz w:val="22"/>
          <w:szCs w:val="22"/>
        </w:rPr>
        <w:t xml:space="preserve">  </w:t>
      </w:r>
      <w:bookmarkStart w:id="3" w:name="_Hlk187301423"/>
      <w:r w:rsidR="00C40D32" w:rsidRPr="00036D30">
        <w:rPr>
          <w:rFonts w:cs="Times New Roman"/>
          <w:sz w:val="22"/>
          <w:szCs w:val="22"/>
        </w:rPr>
        <w:t>(słownie: ………….</w:t>
      </w:r>
      <w:r>
        <w:rPr>
          <w:rFonts w:cs="Times New Roman"/>
          <w:sz w:val="22"/>
          <w:szCs w:val="22"/>
        </w:rPr>
        <w:t>zł</w:t>
      </w:r>
      <w:r w:rsidR="00C40D32" w:rsidRPr="00036D30">
        <w:rPr>
          <w:rFonts w:cs="Times New Roman"/>
          <w:sz w:val="22"/>
          <w:szCs w:val="22"/>
        </w:rPr>
        <w:t>)</w:t>
      </w:r>
      <w:bookmarkEnd w:id="3"/>
    </w:p>
    <w:p w14:paraId="66A6BD04" w14:textId="483D9314" w:rsidR="00566B21" w:rsidRDefault="00566B21"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maksymalnie </w:t>
      </w:r>
      <w:r w:rsidR="004F1EA1" w:rsidRPr="00BF3EA9">
        <w:rPr>
          <w:rFonts w:cs="Times New Roman"/>
          <w:sz w:val="22"/>
          <w:szCs w:val="22"/>
        </w:rPr>
        <w:t>576</w:t>
      </w:r>
      <w:r w:rsidRPr="00BF3EA9">
        <w:rPr>
          <w:rFonts w:cs="Times New Roman"/>
          <w:sz w:val="22"/>
          <w:szCs w:val="22"/>
        </w:rPr>
        <w:t xml:space="preserve"> </w:t>
      </w:r>
      <w:r w:rsidRPr="004F1EA1">
        <w:rPr>
          <w:rFonts w:cs="Times New Roman"/>
          <w:sz w:val="22"/>
          <w:szCs w:val="22"/>
        </w:rPr>
        <w:t xml:space="preserve">h x  </w:t>
      </w:r>
      <w:r w:rsidRPr="00036D30">
        <w:rPr>
          <w:rFonts w:cs="Times New Roman"/>
          <w:sz w:val="22"/>
          <w:szCs w:val="22"/>
        </w:rPr>
        <w:t>…………. zł brutto</w:t>
      </w:r>
      <w:r>
        <w:rPr>
          <w:rFonts w:cs="Times New Roman"/>
          <w:sz w:val="22"/>
          <w:szCs w:val="22"/>
        </w:rPr>
        <w:t xml:space="preserve"> = ………………</w:t>
      </w:r>
      <w:r w:rsidRPr="00036D30">
        <w:rPr>
          <w:rFonts w:cs="Times New Roman"/>
          <w:sz w:val="22"/>
          <w:szCs w:val="22"/>
        </w:rPr>
        <w:t>(słownie: ………….</w:t>
      </w:r>
      <w:r>
        <w:rPr>
          <w:rFonts w:cs="Times New Roman"/>
          <w:sz w:val="22"/>
          <w:szCs w:val="22"/>
        </w:rPr>
        <w:t>zł</w:t>
      </w:r>
      <w:r w:rsidRPr="00036D30">
        <w:rPr>
          <w:rFonts w:cs="Times New Roman"/>
          <w:sz w:val="22"/>
          <w:szCs w:val="22"/>
        </w:rPr>
        <w:t>)</w:t>
      </w:r>
    </w:p>
    <w:p w14:paraId="3E851937" w14:textId="4AFB0C31"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sz w:val="22"/>
          <w:szCs w:val="22"/>
        </w:rPr>
        <w:t>Rozliczenie należności, o których mowa w ust. 1 będzie następować w okresach miesięcznych, na podstawie faktury</w:t>
      </w:r>
      <w:r w:rsidR="004A338D" w:rsidRPr="00CD2210">
        <w:rPr>
          <w:rFonts w:eastAsia="Times New Roman" w:cs="Times New Roman"/>
          <w:sz w:val="22"/>
          <w:szCs w:val="22"/>
        </w:rPr>
        <w:t>/rachunku</w:t>
      </w:r>
      <w:r w:rsidRPr="00CD2210">
        <w:rPr>
          <w:rFonts w:eastAsia="Times New Roman" w:cs="Times New Roman"/>
          <w:sz w:val="22"/>
          <w:szCs w:val="22"/>
        </w:rPr>
        <w:t xml:space="preserve"> wystawianej przez Przyjmującego zamówienie w oparciu o </w:t>
      </w:r>
      <w:r w:rsidR="0037087B" w:rsidRPr="00CD2210">
        <w:rPr>
          <w:rFonts w:eastAsia="Times New Roman" w:cs="Times New Roman"/>
          <w:sz w:val="22"/>
          <w:szCs w:val="22"/>
        </w:rPr>
        <w:t>liczbę</w:t>
      </w:r>
      <w:r w:rsidRPr="00CD2210">
        <w:rPr>
          <w:rFonts w:eastAsia="Times New Roman" w:cs="Times New Roman"/>
          <w:sz w:val="22"/>
          <w:szCs w:val="22"/>
        </w:rPr>
        <w:t xml:space="preserve"> faktycznie </w:t>
      </w:r>
      <w:r w:rsidR="00566B21" w:rsidRPr="00CD2210">
        <w:rPr>
          <w:rFonts w:eastAsia="Times New Roman" w:cs="Times New Roman"/>
          <w:sz w:val="22"/>
          <w:szCs w:val="22"/>
        </w:rPr>
        <w:t>przepracowanych godzin</w:t>
      </w:r>
      <w:r w:rsidRPr="00CD2210">
        <w:rPr>
          <w:rFonts w:eastAsia="Times New Roman" w:cs="Times New Roman"/>
          <w:sz w:val="22"/>
          <w:szCs w:val="22"/>
        </w:rPr>
        <w:t xml:space="preserve"> i ceny jednostkowe zawarte w ofercie oraz </w:t>
      </w:r>
      <w:r w:rsidR="00566B21" w:rsidRPr="00CD2210">
        <w:rPr>
          <w:rFonts w:eastAsia="Times New Roman" w:cs="Times New Roman"/>
          <w:sz w:val="22"/>
          <w:szCs w:val="22"/>
        </w:rPr>
        <w:t>karty pracy</w:t>
      </w:r>
      <w:r w:rsidRPr="00CD2210">
        <w:rPr>
          <w:rFonts w:eastAsia="Times New Roman" w:cs="Times New Roman"/>
          <w:sz w:val="22"/>
          <w:szCs w:val="22"/>
        </w:rPr>
        <w:t xml:space="preserve"> stanowiące załącznik nr 2 do umowy.</w:t>
      </w:r>
    </w:p>
    <w:p w14:paraId="13251ED0" w14:textId="00516A09" w:rsidR="00C40D32" w:rsidRPr="000440C4" w:rsidRDefault="00C40D32" w:rsidP="00C3309F">
      <w:pPr>
        <w:numPr>
          <w:ilvl w:val="0"/>
          <w:numId w:val="22"/>
        </w:numPr>
        <w:spacing w:line="360" w:lineRule="auto"/>
        <w:jc w:val="both"/>
        <w:rPr>
          <w:rFonts w:eastAsia="Times New Roman" w:cs="Times New Roman"/>
          <w:sz w:val="22"/>
          <w:szCs w:val="22"/>
        </w:rPr>
      </w:pPr>
      <w:r w:rsidRPr="00CD2210">
        <w:rPr>
          <w:rFonts w:cs="Times New Roman"/>
          <w:sz w:val="22"/>
          <w:szCs w:val="22"/>
        </w:rPr>
        <w:t>Zapłata za wykonane usługi nastąpi przelewem na konto określone w fakturze VAT</w:t>
      </w:r>
      <w:r w:rsidR="004A338D" w:rsidRPr="00CD2210">
        <w:rPr>
          <w:rFonts w:cs="Times New Roman"/>
          <w:sz w:val="22"/>
          <w:szCs w:val="22"/>
        </w:rPr>
        <w:t>/rachunku</w:t>
      </w:r>
      <w:r w:rsidRPr="00CD2210">
        <w:rPr>
          <w:rFonts w:cs="Times New Roman"/>
          <w:sz w:val="22"/>
          <w:szCs w:val="22"/>
        </w:rPr>
        <w:t xml:space="preserve">, w terminie 60 dni od daty </w:t>
      </w:r>
      <w:r w:rsidR="004A338D" w:rsidRPr="00CD2210">
        <w:rPr>
          <w:rFonts w:cs="Times New Roman"/>
          <w:sz w:val="22"/>
          <w:szCs w:val="22"/>
        </w:rPr>
        <w:t>doręczenia</w:t>
      </w:r>
      <w:r w:rsidRPr="00CD2210">
        <w:rPr>
          <w:rFonts w:cs="Times New Roman"/>
          <w:sz w:val="22"/>
          <w:szCs w:val="22"/>
        </w:rPr>
        <w:t xml:space="preserve"> Zamawiającemu prawidłowo wystawionej faktury VAT</w:t>
      </w:r>
      <w:r w:rsidR="004A338D" w:rsidRPr="00CD2210">
        <w:rPr>
          <w:rFonts w:cs="Times New Roman"/>
          <w:sz w:val="22"/>
          <w:szCs w:val="22"/>
        </w:rPr>
        <w:t>/rachunku</w:t>
      </w:r>
      <w:r w:rsidRPr="00CD2210">
        <w:rPr>
          <w:rFonts w:eastAsia="Times New Roman" w:cs="Times New Roman"/>
          <w:sz w:val="22"/>
          <w:szCs w:val="22"/>
        </w:rPr>
        <w:t xml:space="preserve"> wraz z</w:t>
      </w:r>
      <w:r w:rsidRPr="000440C4">
        <w:rPr>
          <w:rFonts w:eastAsia="Times New Roman" w:cs="Times New Roman"/>
          <w:sz w:val="22"/>
          <w:szCs w:val="22"/>
        </w:rPr>
        <w:t xml:space="preserve"> zatwierdzonym sprawozdaniem stanowiącym załącznik nr 2 do umowy</w:t>
      </w:r>
      <w:r w:rsidRPr="000440C4">
        <w:rPr>
          <w:rFonts w:cs="Times New Roman"/>
          <w:sz w:val="22"/>
          <w:szCs w:val="22"/>
        </w:rPr>
        <w:t xml:space="preserve">.   </w:t>
      </w:r>
    </w:p>
    <w:p w14:paraId="121BBE26"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1F466173"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D67020">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D67020">
        <w:rPr>
          <w:rFonts w:eastAsia="Times New Roman" w:cs="Times New Roman"/>
          <w:kern w:val="0"/>
          <w:sz w:val="22"/>
          <w:szCs w:val="22"/>
          <w:lang w:eastAsia="en-US" w:bidi="ar-SA"/>
        </w:rPr>
        <w:t>1646, ze zm.</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t>z zastosowaniem mechanizmu podzielonej płatności.</w:t>
      </w:r>
    </w:p>
    <w:p w14:paraId="1B5E580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w:t>
      </w:r>
      <w:r w:rsidRPr="000440C4">
        <w:rPr>
          <w:rFonts w:eastAsia="Times New Roman" w:cs="Times New Roman"/>
          <w:kern w:val="0"/>
          <w:sz w:val="22"/>
          <w:szCs w:val="22"/>
          <w:lang w:eastAsia="en-US" w:bidi="ar-SA"/>
        </w:rPr>
        <w:lastRenderedPageBreak/>
        <w:t xml:space="preserve">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 wykazie podatników VAT.</w:t>
      </w:r>
    </w:p>
    <w:p w14:paraId="0D634861" w14:textId="77777777" w:rsidR="00C40D32" w:rsidRPr="00CD2210"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00C40D32" w:rsidRPr="000440C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w:t>
      </w:r>
      <w:r w:rsidR="00C40D32" w:rsidRPr="00CD2210">
        <w:rPr>
          <w:rFonts w:eastAsia="Times New Roman" w:cs="Times New Roman"/>
          <w:kern w:val="0"/>
          <w:sz w:val="22"/>
          <w:szCs w:val="22"/>
          <w:lang w:eastAsia="en-US" w:bidi="ar-SA"/>
        </w:rPr>
        <w:t>na przyczynienie się Zamawiającego do powstania szkody.</w:t>
      </w:r>
    </w:p>
    <w:p w14:paraId="34DC6A2F" w14:textId="77777777"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kern w:val="0"/>
          <w:sz w:val="22"/>
          <w:szCs w:val="22"/>
          <w:lang w:eastAsia="en-US" w:bidi="ar-SA"/>
        </w:rPr>
        <w:t xml:space="preserve">Ustępy 7, 8, 9, 10 i 11 nie mają zastosowania, jeżeli zapłata jest dokonywana na rzecz </w:t>
      </w:r>
      <w:r w:rsidR="000124EB" w:rsidRPr="00CD2210">
        <w:rPr>
          <w:rFonts w:eastAsia="Times New Roman" w:cs="Times New Roman"/>
          <w:sz w:val="22"/>
          <w:szCs w:val="22"/>
        </w:rPr>
        <w:t>Przyjmującego zamówienie</w:t>
      </w:r>
      <w:r w:rsidRPr="00CD2210">
        <w:rPr>
          <w:rFonts w:eastAsia="Times New Roman" w:cs="Times New Roman"/>
          <w:kern w:val="0"/>
          <w:sz w:val="22"/>
          <w:szCs w:val="22"/>
          <w:lang w:eastAsia="en-US" w:bidi="ar-SA"/>
        </w:rPr>
        <w:t>, który nie jest podatnikiem VAT.</w:t>
      </w:r>
    </w:p>
    <w:p w14:paraId="6DA8D70F" w14:textId="77777777" w:rsidR="001433AF" w:rsidRDefault="001433AF"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eastAsia="Times New Roman" w:cs="Times New Roman"/>
          <w:b/>
          <w:sz w:val="22"/>
          <w:szCs w:val="22"/>
        </w:rPr>
      </w:pP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7D40317D"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w:t>
      </w:r>
      <w:r w:rsidR="00BA677E">
        <w:rPr>
          <w:rFonts w:cs="Times New Roman"/>
          <w:sz w:val="22"/>
          <w:szCs w:val="22"/>
        </w:rPr>
        <w:t xml:space="preserve">6 </w:t>
      </w:r>
      <w:r w:rsidR="001C360A">
        <w:rPr>
          <w:rFonts w:cs="Times New Roman"/>
          <w:sz w:val="22"/>
          <w:szCs w:val="22"/>
        </w:rPr>
        <w:t xml:space="preserve">miesięcy </w:t>
      </w:r>
      <w:r w:rsidRPr="000440C4">
        <w:rPr>
          <w:rFonts w:cs="Times New Roman"/>
          <w:sz w:val="22"/>
          <w:szCs w:val="22"/>
        </w:rPr>
        <w:t xml:space="preserve"> tj. od dnia ……….. roku do dnia ………… z </w:t>
      </w:r>
      <w:r w:rsidRPr="00CD2210">
        <w:rPr>
          <w:rFonts w:cs="Times New Roman"/>
          <w:sz w:val="22"/>
          <w:szCs w:val="22"/>
        </w:rPr>
        <w:t>zastrzeżeniem ust. 2.</w:t>
      </w:r>
    </w:p>
    <w:p w14:paraId="14C209FB" w14:textId="43713313"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CD2210">
        <w:rPr>
          <w:rFonts w:eastAsia="Arial" w:cs="Times New Roman"/>
          <w:sz w:val="22"/>
          <w:szCs w:val="22"/>
        </w:rPr>
        <w:t xml:space="preserve">W przypadku, gdy wynagrodzenie należne </w:t>
      </w:r>
      <w:r w:rsidRPr="00CD2210">
        <w:rPr>
          <w:rFonts w:eastAsia="Times New Roman" w:cs="Times New Roman"/>
          <w:sz w:val="22"/>
          <w:szCs w:val="22"/>
        </w:rPr>
        <w:t>Przyjmującemu zamówienie</w:t>
      </w:r>
      <w:r w:rsidRPr="00CD2210">
        <w:rPr>
          <w:rFonts w:eastAsia="Arial" w:cs="Times New Roman"/>
          <w:sz w:val="22"/>
          <w:szCs w:val="22"/>
        </w:rPr>
        <w:t xml:space="preserve"> zrówna się z kwot</w:t>
      </w:r>
      <w:r w:rsidR="0037087B" w:rsidRPr="00CD2210">
        <w:rPr>
          <w:rFonts w:eastAsia="Arial" w:cs="Times New Roman"/>
          <w:sz w:val="22"/>
          <w:szCs w:val="22"/>
        </w:rPr>
        <w:t>ą</w:t>
      </w:r>
      <w:r w:rsidRPr="00CD2210">
        <w:rPr>
          <w:rFonts w:eastAsia="Arial" w:cs="Times New Roman"/>
          <w:sz w:val="22"/>
          <w:szCs w:val="22"/>
        </w:rPr>
        <w:t xml:space="preserve"> określon</w:t>
      </w:r>
      <w:r w:rsidR="0037087B" w:rsidRPr="00CD2210">
        <w:rPr>
          <w:rFonts w:eastAsia="Arial" w:cs="Times New Roman"/>
          <w:sz w:val="22"/>
          <w:szCs w:val="22"/>
        </w:rPr>
        <w:t>ą</w:t>
      </w:r>
      <w:r w:rsidRPr="00CD2210">
        <w:rPr>
          <w:rFonts w:eastAsia="Arial" w:cs="Times New Roman"/>
          <w:sz w:val="22"/>
          <w:szCs w:val="22"/>
        </w:rPr>
        <w:t xml:space="preserve"> w § 5 ust. 1</w:t>
      </w:r>
      <w:r w:rsidR="001C360A" w:rsidRPr="00CD2210">
        <w:rPr>
          <w:rFonts w:eastAsia="Arial" w:cs="Times New Roman"/>
          <w:sz w:val="22"/>
          <w:szCs w:val="22"/>
        </w:rPr>
        <w:t xml:space="preserve"> b</w:t>
      </w:r>
      <w:r w:rsidRPr="00CD2210">
        <w:rPr>
          <w:rFonts w:eastAsia="Arial" w:cs="Times New Roman"/>
          <w:sz w:val="22"/>
          <w:szCs w:val="22"/>
        </w:rPr>
        <w:t xml:space="preserve"> -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6444DA9A" w14:textId="3635DED4" w:rsidR="0037087B" w:rsidRPr="0037087B" w:rsidRDefault="0037087B" w:rsidP="0037087B">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sidR="00370757">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70DF908A" w14:textId="6DA7A079"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r w:rsidRPr="0037087B">
        <w:rPr>
          <w:rFonts w:cs="Times New Roman"/>
          <w:sz w:val="22"/>
          <w:szCs w:val="22"/>
        </w:rPr>
        <w:t xml:space="preserve">, </w:t>
      </w:r>
    </w:p>
    <w:p w14:paraId="4BB8E430" w14:textId="0512ACC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c)</w:t>
      </w:r>
      <w:r w:rsidRPr="0037087B">
        <w:rPr>
          <w:rFonts w:cs="Times New Roman"/>
          <w:sz w:val="22"/>
          <w:szCs w:val="22"/>
        </w:rPr>
        <w:tab/>
        <w:t>będzie niezdolny do wykonywania przedmiotu umowy przez okres dłuższy niż 4 dni</w:t>
      </w:r>
      <w:r w:rsidR="007168FE">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lastRenderedPageBreak/>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75367182"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t>utraci uprawnienia do wykonywania zawodu</w:t>
      </w:r>
      <w:r w:rsidR="00370757">
        <w:rPr>
          <w:rFonts w:cs="Times New Roman"/>
          <w:sz w:val="22"/>
          <w:szCs w:val="22"/>
        </w:rPr>
        <w:t>.</w:t>
      </w:r>
      <w:r w:rsidRPr="0037087B">
        <w:rPr>
          <w:rFonts w:cs="Times New Roman"/>
          <w:sz w:val="22"/>
          <w:szCs w:val="22"/>
        </w:rPr>
        <w:t xml:space="preserve"> </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571FAFE1" w:rsidR="00C40D32" w:rsidRPr="00C02ACC"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Default="001433AF" w:rsidP="00C40D32">
      <w:pPr>
        <w:suppressAutoHyphens w:val="0"/>
        <w:autoSpaceDE w:val="0"/>
        <w:spacing w:line="360" w:lineRule="auto"/>
        <w:jc w:val="center"/>
        <w:rPr>
          <w:rFonts w:cs="Times New Roman"/>
          <w:b/>
          <w:sz w:val="22"/>
          <w:szCs w:val="22"/>
        </w:rPr>
      </w:pPr>
    </w:p>
    <w:p w14:paraId="17F276B9" w14:textId="77777777" w:rsidR="001433AF" w:rsidRDefault="001433AF" w:rsidP="00C40D32">
      <w:pPr>
        <w:pStyle w:val="Tekstpodstawowy"/>
        <w:spacing w:after="0" w:line="360" w:lineRule="auto"/>
        <w:jc w:val="center"/>
        <w:rPr>
          <w:rFonts w:cs="Times New Roman"/>
          <w:b/>
          <w:sz w:val="22"/>
          <w:szCs w:val="22"/>
        </w:rPr>
      </w:pP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30AE3030" w14:textId="77777777"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Strony postanawiają, że formę odszkodowania stanowią kary umowne.</w:t>
      </w:r>
    </w:p>
    <w:p w14:paraId="257B67F2" w14:textId="4BB23B30" w:rsidR="00C40D32"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zapłaci Zamawiającemu kary umowne w wysokości </w:t>
      </w:r>
      <w:r w:rsidR="00651476">
        <w:rPr>
          <w:rFonts w:cs="Times New Roman"/>
          <w:sz w:val="22"/>
          <w:szCs w:val="22"/>
        </w:rPr>
        <w:t>20</w:t>
      </w:r>
      <w:r w:rsidRPr="000440C4">
        <w:rPr>
          <w:rFonts w:cs="Times New Roman"/>
          <w:sz w:val="22"/>
          <w:szCs w:val="22"/>
        </w:rPr>
        <w:t xml:space="preserve"> % wartości wynagrodzenia określonego w § 5 ust. 1 </w:t>
      </w:r>
      <w:r w:rsidR="001C360A">
        <w:rPr>
          <w:rFonts w:cs="Times New Roman"/>
          <w:sz w:val="22"/>
          <w:szCs w:val="22"/>
        </w:rPr>
        <w:t>b</w:t>
      </w:r>
      <w:r w:rsidRPr="000440C4">
        <w:rPr>
          <w:rFonts w:cs="Times New Roman"/>
          <w:sz w:val="22"/>
          <w:szCs w:val="22"/>
        </w:rPr>
        <w:t xml:space="preserve"> - w razie </w:t>
      </w:r>
      <w:r w:rsidR="0020624E">
        <w:rPr>
          <w:rFonts w:cs="Times New Roman"/>
          <w:sz w:val="22"/>
          <w:szCs w:val="22"/>
        </w:rPr>
        <w:t>rozwiązania</w:t>
      </w:r>
      <w:r w:rsidRPr="000440C4">
        <w:rPr>
          <w:rFonts w:cs="Times New Roman"/>
          <w:sz w:val="22"/>
          <w:szCs w:val="22"/>
        </w:rPr>
        <w:t xml:space="preserve"> umowy przez </w:t>
      </w:r>
      <w:r w:rsidRPr="000440C4">
        <w:rPr>
          <w:rFonts w:eastAsia="Times New Roman" w:cs="Times New Roman"/>
          <w:sz w:val="22"/>
          <w:szCs w:val="22"/>
        </w:rPr>
        <w:t>Przyjmującego zamówienie</w:t>
      </w:r>
      <w:r w:rsidRPr="000440C4">
        <w:rPr>
          <w:rFonts w:cs="Times New Roman"/>
          <w:sz w:val="22"/>
          <w:szCs w:val="22"/>
        </w:rPr>
        <w:t xml:space="preserve"> lub przez Zamawiającego wskutek okoliczności za które odpowiada </w:t>
      </w:r>
      <w:r w:rsidRPr="000440C4">
        <w:rPr>
          <w:rFonts w:eastAsia="Times New Roman" w:cs="Times New Roman"/>
          <w:sz w:val="22"/>
          <w:szCs w:val="22"/>
        </w:rPr>
        <w:t>Przyjmujący zamówienie</w:t>
      </w:r>
      <w:r w:rsidRPr="000440C4">
        <w:rPr>
          <w:rFonts w:cs="Times New Roman"/>
          <w:sz w:val="22"/>
          <w:szCs w:val="22"/>
        </w:rPr>
        <w:t>.</w:t>
      </w:r>
    </w:p>
    <w:p w14:paraId="24818EA8" w14:textId="6A15474D"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kary umowne </w:t>
      </w:r>
      <w:r w:rsidRPr="007168FE">
        <w:rPr>
          <w:rFonts w:cs="Times New Roman"/>
          <w:sz w:val="22"/>
          <w:szCs w:val="22"/>
        </w:rPr>
        <w:t xml:space="preserve">za niewykonanie lub nienależyte wykonywanie obowiązków określonych </w:t>
      </w:r>
      <w:r>
        <w:rPr>
          <w:rFonts w:cs="Times New Roman"/>
          <w:sz w:val="22"/>
          <w:szCs w:val="22"/>
        </w:rPr>
        <w:t>w umowie, w szczególności określonych w załączniku nr 1</w:t>
      </w:r>
      <w:r w:rsidRPr="007168FE">
        <w:rPr>
          <w:rFonts w:cs="Times New Roman"/>
          <w:sz w:val="22"/>
          <w:szCs w:val="22"/>
        </w:rPr>
        <w:t xml:space="preserve"> </w:t>
      </w:r>
      <w:r>
        <w:rPr>
          <w:rFonts w:cs="Times New Roman"/>
          <w:sz w:val="22"/>
          <w:szCs w:val="22"/>
        </w:rPr>
        <w:t xml:space="preserve">do </w:t>
      </w:r>
      <w:r w:rsidRPr="007168FE">
        <w:rPr>
          <w:rFonts w:cs="Times New Roman"/>
          <w:sz w:val="22"/>
          <w:szCs w:val="22"/>
        </w:rPr>
        <w:t xml:space="preserve">niniejszej umowy, w wyniku czego </w:t>
      </w:r>
      <w:r>
        <w:rPr>
          <w:rFonts w:cs="Times New Roman"/>
          <w:sz w:val="22"/>
          <w:szCs w:val="22"/>
        </w:rPr>
        <w:t>Zamawiający</w:t>
      </w:r>
      <w:r w:rsidRPr="007168FE">
        <w:rPr>
          <w:rFonts w:cs="Times New Roman"/>
          <w:sz w:val="22"/>
          <w:szCs w:val="22"/>
        </w:rPr>
        <w:t xml:space="preserve"> poniósł szkodę - karę umowną w wysokości dwumiesięcznego wynagrodzenia brutto poprzedzającego miesiąc nałożenia kary</w:t>
      </w:r>
      <w:r w:rsidR="00D67020">
        <w:rPr>
          <w:rFonts w:cs="Times New Roman"/>
          <w:sz w:val="22"/>
          <w:szCs w:val="22"/>
        </w:rPr>
        <w:t>.</w:t>
      </w:r>
    </w:p>
    <w:p w14:paraId="58FBE789" w14:textId="4D5D3C99"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karę umowną </w:t>
      </w:r>
      <w:r w:rsidRPr="007168FE">
        <w:rPr>
          <w:rFonts w:cs="Times New Roman"/>
          <w:sz w:val="22"/>
          <w:szCs w:val="22"/>
        </w:rPr>
        <w:t xml:space="preserve">za opóźnienie rozpoczęcia udzielania świadczeń zdrowotnych w wysokości </w:t>
      </w:r>
      <w:r>
        <w:rPr>
          <w:rFonts w:cs="Times New Roman"/>
          <w:sz w:val="22"/>
          <w:szCs w:val="22"/>
        </w:rPr>
        <w:t xml:space="preserve">30 </w:t>
      </w:r>
      <w:r w:rsidRPr="007168FE">
        <w:rPr>
          <w:rFonts w:cs="Times New Roman"/>
          <w:sz w:val="22"/>
          <w:szCs w:val="22"/>
        </w:rPr>
        <w:t>% miesięcznego wynagrodzenia brutto</w:t>
      </w:r>
      <w:r w:rsidR="00C02ACC">
        <w:rPr>
          <w:rFonts w:cs="Times New Roman"/>
          <w:sz w:val="22"/>
          <w:szCs w:val="22"/>
        </w:rPr>
        <w:t xml:space="preserve"> </w:t>
      </w:r>
      <w:r w:rsidRPr="007168FE">
        <w:rPr>
          <w:rFonts w:cs="Times New Roman"/>
          <w:sz w:val="22"/>
          <w:szCs w:val="22"/>
        </w:rPr>
        <w:t xml:space="preserve">za miesiąc, w którym stwierdzono opóźnienie, obliczoną od kwoty wykazanej </w:t>
      </w:r>
      <w:r w:rsidR="00C02ACC">
        <w:rPr>
          <w:rFonts w:cs="Times New Roman"/>
          <w:sz w:val="22"/>
          <w:szCs w:val="22"/>
        </w:rPr>
        <w:t>na fakturze/</w:t>
      </w:r>
      <w:r w:rsidRPr="007168FE">
        <w:rPr>
          <w:rFonts w:cs="Times New Roman"/>
          <w:sz w:val="22"/>
          <w:szCs w:val="22"/>
        </w:rPr>
        <w:t>rachunku, za ten miesiąc</w:t>
      </w:r>
      <w:r w:rsidR="00D67020">
        <w:rPr>
          <w:rFonts w:cs="Times New Roman"/>
          <w:sz w:val="22"/>
          <w:szCs w:val="22"/>
        </w:rPr>
        <w:t>.</w:t>
      </w:r>
    </w:p>
    <w:p w14:paraId="1C1D416A" w14:textId="759AF0F8" w:rsidR="007168FE" w:rsidRPr="007168FE" w:rsidRDefault="00C02ACC"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sidRPr="00C02ACC">
        <w:rPr>
          <w:rFonts w:cs="Times New Roman"/>
          <w:sz w:val="22"/>
          <w:szCs w:val="22"/>
        </w:rPr>
        <w:lastRenderedPageBreak/>
        <w:t xml:space="preserve">Zamawiający może naliczyć Przyjmującemu zamówienie karę umowną </w:t>
      </w:r>
      <w:r w:rsidR="007168FE" w:rsidRPr="007168FE">
        <w:rPr>
          <w:rFonts w:cs="Times New Roman"/>
          <w:sz w:val="22"/>
          <w:szCs w:val="22"/>
        </w:rPr>
        <w:t xml:space="preserve">za naruszenie tajemnicy określonej w § </w:t>
      </w:r>
      <w:r>
        <w:rPr>
          <w:rFonts w:cs="Times New Roman"/>
          <w:sz w:val="22"/>
          <w:szCs w:val="22"/>
        </w:rPr>
        <w:t>3</w:t>
      </w:r>
      <w:r w:rsidR="007168FE" w:rsidRPr="007168FE">
        <w:rPr>
          <w:rFonts w:cs="Times New Roman"/>
          <w:sz w:val="22"/>
          <w:szCs w:val="22"/>
        </w:rPr>
        <w:t xml:space="preserve"> niniejszej umowy - karę umowną w wysokości jednomiesięcznego wynagrodzenia brutto</w:t>
      </w:r>
      <w:r>
        <w:rPr>
          <w:rFonts w:cs="Times New Roman"/>
          <w:sz w:val="22"/>
          <w:szCs w:val="22"/>
        </w:rPr>
        <w:t xml:space="preserve"> należnego </w:t>
      </w:r>
      <w:r w:rsidR="007168FE" w:rsidRPr="007168FE">
        <w:rPr>
          <w:rFonts w:cs="Times New Roman"/>
          <w:sz w:val="22"/>
          <w:szCs w:val="22"/>
        </w:rPr>
        <w:t>za dany miesiąc,</w:t>
      </w:r>
      <w:r>
        <w:rPr>
          <w:rFonts w:cs="Times New Roman"/>
          <w:sz w:val="22"/>
          <w:szCs w:val="22"/>
        </w:rPr>
        <w:t xml:space="preserve"> w którym stwierdzono naruszenie.</w:t>
      </w:r>
    </w:p>
    <w:p w14:paraId="3A0CE9E1" w14:textId="237DC28B" w:rsidR="007168FE" w:rsidRPr="000440C4" w:rsidRDefault="00C02ACC" w:rsidP="007168FE">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niedopełnienie obowiązku udokumentowania ubezpieczenia OC, o którym mowa w § </w:t>
      </w:r>
      <w:r>
        <w:rPr>
          <w:rFonts w:cs="Times New Roman"/>
          <w:sz w:val="22"/>
          <w:szCs w:val="22"/>
        </w:rPr>
        <w:t>4 ust.3</w:t>
      </w:r>
      <w:r w:rsidR="007168FE" w:rsidRPr="007168FE">
        <w:rPr>
          <w:rFonts w:cs="Times New Roman"/>
          <w:sz w:val="22"/>
          <w:szCs w:val="22"/>
        </w:rPr>
        <w:t xml:space="preserve"> niniejszej umowy - karę umowną w wysokości </w:t>
      </w:r>
      <w:r>
        <w:rPr>
          <w:rFonts w:cs="Times New Roman"/>
          <w:sz w:val="22"/>
          <w:szCs w:val="22"/>
        </w:rPr>
        <w:t>100</w:t>
      </w:r>
      <w:r w:rsidR="007168FE" w:rsidRPr="007168FE">
        <w:rPr>
          <w:rFonts w:cs="Times New Roman"/>
          <w:sz w:val="22"/>
          <w:szCs w:val="22"/>
        </w:rPr>
        <w:t xml:space="preserve"> % miesięcznego wynagrodzenia brutto</w:t>
      </w:r>
      <w:r>
        <w:rPr>
          <w:rFonts w:cs="Times New Roman"/>
          <w:sz w:val="22"/>
          <w:szCs w:val="22"/>
        </w:rPr>
        <w:t xml:space="preserve"> </w:t>
      </w:r>
      <w:r w:rsidR="007168FE" w:rsidRPr="007168FE">
        <w:rPr>
          <w:rFonts w:cs="Times New Roman"/>
          <w:sz w:val="22"/>
          <w:szCs w:val="22"/>
        </w:rPr>
        <w:t>za dany miesiąc</w:t>
      </w:r>
      <w:r>
        <w:rPr>
          <w:rFonts w:cs="Times New Roman"/>
          <w:sz w:val="22"/>
          <w:szCs w:val="22"/>
        </w:rPr>
        <w:t xml:space="preserve"> poprzedzający nałożenie kary.</w:t>
      </w:r>
    </w:p>
    <w:p w14:paraId="0A4F85D6" w14:textId="682D1EEB"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-6</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C40D32">
      <w:pPr>
        <w:pStyle w:val="Tekstpodstawowy"/>
        <w:spacing w:after="0" w:line="360" w:lineRule="auto"/>
        <w:jc w:val="center"/>
        <w:rPr>
          <w:rFonts w:cs="Times New Roman"/>
          <w:b/>
          <w:sz w:val="22"/>
          <w:szCs w:val="22"/>
        </w:rPr>
      </w:pP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4C58EE6"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Pr="000440C4">
        <w:rPr>
          <w:rFonts w:cs="Times New Roman"/>
          <w:sz w:val="22"/>
          <w:szCs w:val="22"/>
        </w:rPr>
        <w:t xml:space="preserve">chyba że konieczność wprowadzenia takich zmian wynika 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w:t>
      </w:r>
      <w:r w:rsidRPr="00C40D32">
        <w:rPr>
          <w:rFonts w:cs="Times New Roman"/>
          <w:kern w:val="3"/>
          <w:sz w:val="22"/>
          <w:szCs w:val="22"/>
          <w:lang w:val="x-none" w:eastAsia="ar-SA"/>
        </w:rPr>
        <w:lastRenderedPageBreak/>
        <w:t xml:space="preserve">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a) doręczenia osobistego;</w:t>
      </w:r>
    </w:p>
    <w:p w14:paraId="70F7A87D"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56207530" w14:textId="77777777"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363CA108" w14:textId="77777777"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 </w:t>
      </w:r>
      <w:r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35253394"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sidR="001C360A">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1C360A">
        <w:rPr>
          <w:rFonts w:eastAsia="Times New Roman" w:cs="Times New Roman"/>
          <w:sz w:val="22"/>
          <w:szCs w:val="22"/>
        </w:rPr>
        <w:t>Karta czasu pracy</w:t>
      </w:r>
    </w:p>
    <w:p w14:paraId="7D18AF55" w14:textId="77777777" w:rsidR="00C40D32" w:rsidRPr="000440C4" w:rsidRDefault="00A515CE"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3 - </w:t>
      </w:r>
      <w:r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Default="00A515CE" w:rsidP="00EF4512">
      <w:pPr>
        <w:pStyle w:val="Tekstpodstawowy"/>
        <w:spacing w:after="0" w:line="360" w:lineRule="auto"/>
        <w:jc w:val="center"/>
        <w:rPr>
          <w:rFonts w:eastAsia="Arial" w:cs="Times New Roman"/>
          <w:color w:val="000000"/>
          <w:spacing w:val="-2"/>
          <w:w w:val="83"/>
          <w:sz w:val="22"/>
          <w:szCs w:val="22"/>
        </w:rPr>
      </w:pPr>
    </w:p>
    <w:p w14:paraId="7755D3BD"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4A3A659"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30C61497"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2B181663"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5D4C69C"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474C1300"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2A7656C5"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D65059C"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36F3CB4C"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F97A3BE"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74AC8F8A"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2636A911"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26F87DFD"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508EB15E"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DB80A3A"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4D193292"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0DEC8AFE"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0DB096B5"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6BD2A420"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C8F75F1"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5B18D09F"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7104F08E"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tbl>
      <w:tblPr>
        <w:tblW w:w="16920" w:type="dxa"/>
        <w:tblCellMar>
          <w:left w:w="70" w:type="dxa"/>
          <w:right w:w="70" w:type="dxa"/>
        </w:tblCellMar>
        <w:tblLook w:val="04A0" w:firstRow="1" w:lastRow="0" w:firstColumn="1" w:lastColumn="0" w:noHBand="0" w:noVBand="1"/>
      </w:tblPr>
      <w:tblGrid>
        <w:gridCol w:w="1240"/>
        <w:gridCol w:w="1300"/>
        <w:gridCol w:w="1300"/>
        <w:gridCol w:w="2060"/>
        <w:gridCol w:w="1780"/>
        <w:gridCol w:w="1540"/>
        <w:gridCol w:w="1540"/>
        <w:gridCol w:w="1540"/>
        <w:gridCol w:w="1540"/>
        <w:gridCol w:w="1540"/>
        <w:gridCol w:w="1540"/>
      </w:tblGrid>
      <w:tr w:rsidR="00E24B6D" w:rsidRPr="00E24B6D" w14:paraId="5F8B3728" w14:textId="77777777" w:rsidTr="00593F65">
        <w:trPr>
          <w:gridAfter w:val="5"/>
          <w:wAfter w:w="7700" w:type="dxa"/>
          <w:trHeight w:val="312"/>
        </w:trPr>
        <w:tc>
          <w:tcPr>
            <w:tcW w:w="9220" w:type="dxa"/>
            <w:gridSpan w:val="6"/>
            <w:tcBorders>
              <w:top w:val="nil"/>
              <w:left w:val="nil"/>
              <w:bottom w:val="nil"/>
              <w:right w:val="nil"/>
            </w:tcBorders>
            <w:noWrap/>
            <w:vAlign w:val="bottom"/>
            <w:hideMark/>
          </w:tcPr>
          <w:p w14:paraId="1809172B" w14:textId="77777777" w:rsidR="00E24B6D" w:rsidRPr="00E24B6D" w:rsidRDefault="00E24B6D" w:rsidP="00E24B6D">
            <w:pPr>
              <w:jc w:val="right"/>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lastRenderedPageBreak/>
              <w:t xml:space="preserve">Załącznik Nr 2 do umowy Nr </w:t>
            </w:r>
            <w:proofErr w:type="spellStart"/>
            <w:r w:rsidRPr="00E24B6D">
              <w:rPr>
                <w:rFonts w:ascii="Calibri Light" w:eastAsia="Times New Roman" w:hAnsi="Calibri Light" w:cs="Calibri Light"/>
                <w:color w:val="000000"/>
                <w:lang w:eastAsia="pl-PL"/>
              </w:rPr>
              <w:t>SzNSPZOZ</w:t>
            </w:r>
            <w:proofErr w:type="spellEnd"/>
            <w:r w:rsidRPr="00E24B6D">
              <w:rPr>
                <w:rFonts w:ascii="Calibri Light" w:eastAsia="Times New Roman" w:hAnsi="Calibri Light" w:cs="Calibri Light"/>
                <w:color w:val="000000"/>
                <w:lang w:eastAsia="pl-PL"/>
              </w:rPr>
              <w:t>…...................................... z dnia ……….. r.</w:t>
            </w:r>
          </w:p>
          <w:p w14:paraId="2FCA9BBF" w14:textId="77777777" w:rsidR="00E24B6D" w:rsidRPr="00E24B6D" w:rsidRDefault="00E24B6D" w:rsidP="00E24B6D">
            <w:pPr>
              <w:rPr>
                <w:rFonts w:ascii="Calibri Light" w:eastAsia="Times New Roman" w:hAnsi="Calibri Light" w:cs="Calibri Light"/>
                <w:color w:val="000000"/>
                <w:lang w:eastAsia="pl-PL"/>
              </w:rPr>
            </w:pPr>
          </w:p>
          <w:p w14:paraId="0AC5C109" w14:textId="77777777" w:rsidR="00E24B6D" w:rsidRPr="00E24B6D" w:rsidRDefault="00E24B6D" w:rsidP="00E24B6D">
            <w:pPr>
              <w:rPr>
                <w:rFonts w:ascii="Calibri Light" w:eastAsia="Times New Roman" w:hAnsi="Calibri Light" w:cs="Calibri Light"/>
                <w:color w:val="000000"/>
                <w:lang w:eastAsia="pl-PL"/>
              </w:rPr>
            </w:pPr>
          </w:p>
        </w:tc>
      </w:tr>
      <w:tr w:rsidR="00E24B6D" w:rsidRPr="00E24B6D" w14:paraId="022CA716" w14:textId="77777777" w:rsidTr="00593F65">
        <w:trPr>
          <w:gridAfter w:val="5"/>
          <w:wAfter w:w="7700" w:type="dxa"/>
          <w:trHeight w:val="312"/>
        </w:trPr>
        <w:tc>
          <w:tcPr>
            <w:tcW w:w="3840" w:type="dxa"/>
            <w:gridSpan w:val="3"/>
            <w:tcBorders>
              <w:top w:val="nil"/>
              <w:left w:val="nil"/>
              <w:bottom w:val="nil"/>
              <w:right w:val="nil"/>
            </w:tcBorders>
            <w:noWrap/>
            <w:vAlign w:val="bottom"/>
            <w:hideMark/>
          </w:tcPr>
          <w:p w14:paraId="7ACFDEE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xml:space="preserve"> …………………………………………………………. </w:t>
            </w:r>
          </w:p>
        </w:tc>
        <w:tc>
          <w:tcPr>
            <w:tcW w:w="2060" w:type="dxa"/>
            <w:tcBorders>
              <w:top w:val="nil"/>
              <w:left w:val="nil"/>
              <w:bottom w:val="nil"/>
              <w:right w:val="nil"/>
            </w:tcBorders>
            <w:noWrap/>
            <w:vAlign w:val="bottom"/>
            <w:hideMark/>
          </w:tcPr>
          <w:p w14:paraId="13A76145"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nil"/>
              <w:right w:val="nil"/>
            </w:tcBorders>
            <w:noWrap/>
            <w:vAlign w:val="bottom"/>
            <w:hideMark/>
          </w:tcPr>
          <w:p w14:paraId="174B58A1" w14:textId="77777777" w:rsidR="00E24B6D" w:rsidRPr="00E24B6D" w:rsidRDefault="00E24B6D" w:rsidP="00E24B6D">
            <w:pPr>
              <w:rPr>
                <w:rFonts w:eastAsia="Times New Roman" w:cs="Times New Roman"/>
                <w:sz w:val="20"/>
                <w:szCs w:val="20"/>
                <w:lang w:eastAsia="pl-PL"/>
              </w:rPr>
            </w:pPr>
          </w:p>
        </w:tc>
        <w:tc>
          <w:tcPr>
            <w:tcW w:w="1540" w:type="dxa"/>
            <w:tcBorders>
              <w:top w:val="nil"/>
              <w:left w:val="nil"/>
              <w:bottom w:val="nil"/>
              <w:right w:val="nil"/>
            </w:tcBorders>
            <w:noWrap/>
            <w:vAlign w:val="bottom"/>
            <w:hideMark/>
          </w:tcPr>
          <w:p w14:paraId="4093D3AF" w14:textId="77777777" w:rsidR="00E24B6D" w:rsidRPr="00E24B6D" w:rsidRDefault="00E24B6D" w:rsidP="00E24B6D">
            <w:pPr>
              <w:rPr>
                <w:rFonts w:eastAsia="Times New Roman" w:cs="Times New Roman"/>
                <w:sz w:val="20"/>
                <w:szCs w:val="20"/>
                <w:lang w:eastAsia="pl-PL"/>
              </w:rPr>
            </w:pPr>
          </w:p>
        </w:tc>
      </w:tr>
      <w:tr w:rsidR="00E24B6D" w:rsidRPr="00E24B6D" w14:paraId="2D72345C" w14:textId="77777777" w:rsidTr="00593F65">
        <w:trPr>
          <w:gridAfter w:val="5"/>
          <w:wAfter w:w="7700" w:type="dxa"/>
          <w:trHeight w:val="312"/>
        </w:trPr>
        <w:tc>
          <w:tcPr>
            <w:tcW w:w="5900" w:type="dxa"/>
            <w:gridSpan w:val="4"/>
            <w:tcBorders>
              <w:top w:val="nil"/>
              <w:left w:val="nil"/>
              <w:bottom w:val="nil"/>
              <w:right w:val="nil"/>
            </w:tcBorders>
            <w:noWrap/>
            <w:vAlign w:val="bottom"/>
            <w:hideMark/>
          </w:tcPr>
          <w:p w14:paraId="0612A78D"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xml:space="preserve">oznaczenie Przyjmującego zamówienie </w:t>
            </w:r>
          </w:p>
        </w:tc>
        <w:tc>
          <w:tcPr>
            <w:tcW w:w="1780" w:type="dxa"/>
            <w:tcBorders>
              <w:top w:val="nil"/>
              <w:left w:val="nil"/>
              <w:bottom w:val="nil"/>
              <w:right w:val="nil"/>
            </w:tcBorders>
            <w:noWrap/>
            <w:vAlign w:val="bottom"/>
            <w:hideMark/>
          </w:tcPr>
          <w:p w14:paraId="14B27451"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nil"/>
              <w:right w:val="nil"/>
            </w:tcBorders>
            <w:noWrap/>
            <w:vAlign w:val="bottom"/>
            <w:hideMark/>
          </w:tcPr>
          <w:p w14:paraId="1D24F25A" w14:textId="77777777" w:rsidR="00E24B6D" w:rsidRPr="00E24B6D" w:rsidRDefault="00E24B6D" w:rsidP="00E24B6D">
            <w:pPr>
              <w:rPr>
                <w:rFonts w:eastAsia="Times New Roman" w:cs="Times New Roman"/>
                <w:sz w:val="20"/>
                <w:szCs w:val="20"/>
                <w:lang w:eastAsia="pl-PL"/>
              </w:rPr>
            </w:pPr>
          </w:p>
        </w:tc>
      </w:tr>
      <w:tr w:rsidR="00E24B6D" w:rsidRPr="00E24B6D" w14:paraId="5D69B095" w14:textId="77777777" w:rsidTr="00593F65">
        <w:trPr>
          <w:gridAfter w:val="5"/>
          <w:wAfter w:w="7700" w:type="dxa"/>
          <w:trHeight w:val="312"/>
        </w:trPr>
        <w:tc>
          <w:tcPr>
            <w:tcW w:w="1240" w:type="dxa"/>
            <w:tcBorders>
              <w:top w:val="nil"/>
              <w:left w:val="nil"/>
              <w:bottom w:val="nil"/>
              <w:right w:val="nil"/>
            </w:tcBorders>
            <w:noWrap/>
            <w:vAlign w:val="bottom"/>
            <w:hideMark/>
          </w:tcPr>
          <w:p w14:paraId="114F7E76" w14:textId="77777777" w:rsidR="00E24B6D" w:rsidRPr="00E24B6D" w:rsidRDefault="00E24B6D" w:rsidP="00E24B6D">
            <w:pPr>
              <w:rPr>
                <w:rFonts w:eastAsia="Times New Roman" w:cs="Times New Roman"/>
                <w:sz w:val="20"/>
                <w:szCs w:val="20"/>
                <w:lang w:eastAsia="pl-PL"/>
              </w:rPr>
            </w:pPr>
          </w:p>
        </w:tc>
        <w:tc>
          <w:tcPr>
            <w:tcW w:w="1300" w:type="dxa"/>
            <w:tcBorders>
              <w:top w:val="nil"/>
              <w:left w:val="nil"/>
              <w:bottom w:val="nil"/>
              <w:right w:val="nil"/>
            </w:tcBorders>
            <w:noWrap/>
            <w:vAlign w:val="bottom"/>
            <w:hideMark/>
          </w:tcPr>
          <w:p w14:paraId="31B32635" w14:textId="77777777" w:rsidR="00E24B6D" w:rsidRPr="00E24B6D" w:rsidRDefault="00E24B6D" w:rsidP="00E24B6D">
            <w:pPr>
              <w:rPr>
                <w:rFonts w:eastAsia="Times New Roman" w:cs="Times New Roman"/>
                <w:sz w:val="20"/>
                <w:szCs w:val="20"/>
                <w:lang w:eastAsia="pl-PL"/>
              </w:rPr>
            </w:pPr>
          </w:p>
        </w:tc>
        <w:tc>
          <w:tcPr>
            <w:tcW w:w="1300" w:type="dxa"/>
            <w:tcBorders>
              <w:top w:val="nil"/>
              <w:left w:val="nil"/>
              <w:bottom w:val="nil"/>
              <w:right w:val="nil"/>
            </w:tcBorders>
            <w:noWrap/>
            <w:vAlign w:val="bottom"/>
            <w:hideMark/>
          </w:tcPr>
          <w:p w14:paraId="40CD9D54" w14:textId="77777777" w:rsidR="00E24B6D" w:rsidRPr="00E24B6D" w:rsidRDefault="00E24B6D" w:rsidP="00E24B6D">
            <w:pPr>
              <w:rPr>
                <w:rFonts w:eastAsia="Times New Roman" w:cs="Times New Roman"/>
                <w:sz w:val="20"/>
                <w:szCs w:val="20"/>
                <w:lang w:eastAsia="pl-PL"/>
              </w:rPr>
            </w:pPr>
          </w:p>
        </w:tc>
        <w:tc>
          <w:tcPr>
            <w:tcW w:w="2060" w:type="dxa"/>
            <w:tcBorders>
              <w:top w:val="nil"/>
              <w:left w:val="nil"/>
              <w:bottom w:val="nil"/>
              <w:right w:val="nil"/>
            </w:tcBorders>
            <w:noWrap/>
            <w:vAlign w:val="bottom"/>
            <w:hideMark/>
          </w:tcPr>
          <w:p w14:paraId="2B196816" w14:textId="77777777" w:rsidR="00E24B6D" w:rsidRPr="00E24B6D" w:rsidRDefault="00E24B6D" w:rsidP="00E24B6D">
            <w:pPr>
              <w:rPr>
                <w:rFonts w:eastAsia="Times New Roman" w:cs="Times New Roman"/>
                <w:sz w:val="20"/>
                <w:szCs w:val="20"/>
                <w:lang w:eastAsia="pl-PL"/>
              </w:rPr>
            </w:pPr>
          </w:p>
        </w:tc>
        <w:tc>
          <w:tcPr>
            <w:tcW w:w="1780" w:type="dxa"/>
            <w:tcBorders>
              <w:top w:val="nil"/>
              <w:left w:val="nil"/>
              <w:bottom w:val="nil"/>
              <w:right w:val="nil"/>
            </w:tcBorders>
            <w:noWrap/>
            <w:vAlign w:val="bottom"/>
            <w:hideMark/>
          </w:tcPr>
          <w:p w14:paraId="08BAD795" w14:textId="77777777" w:rsidR="00E24B6D" w:rsidRPr="00E24B6D" w:rsidRDefault="00E24B6D" w:rsidP="00E24B6D">
            <w:pPr>
              <w:rPr>
                <w:rFonts w:eastAsia="Times New Roman" w:cs="Times New Roman"/>
                <w:sz w:val="20"/>
                <w:szCs w:val="20"/>
                <w:lang w:eastAsia="pl-PL"/>
              </w:rPr>
            </w:pPr>
          </w:p>
        </w:tc>
        <w:tc>
          <w:tcPr>
            <w:tcW w:w="1540" w:type="dxa"/>
            <w:tcBorders>
              <w:top w:val="nil"/>
              <w:left w:val="nil"/>
              <w:bottom w:val="nil"/>
              <w:right w:val="nil"/>
            </w:tcBorders>
            <w:noWrap/>
            <w:vAlign w:val="bottom"/>
            <w:hideMark/>
          </w:tcPr>
          <w:p w14:paraId="02ED1C77" w14:textId="77777777" w:rsidR="00E24B6D" w:rsidRPr="00E24B6D" w:rsidRDefault="00E24B6D" w:rsidP="00E24B6D">
            <w:pPr>
              <w:rPr>
                <w:rFonts w:eastAsia="Times New Roman" w:cs="Times New Roman"/>
                <w:sz w:val="20"/>
                <w:szCs w:val="20"/>
                <w:lang w:eastAsia="pl-PL"/>
              </w:rPr>
            </w:pPr>
          </w:p>
        </w:tc>
      </w:tr>
      <w:tr w:rsidR="00E24B6D" w:rsidRPr="00E24B6D" w14:paraId="63276700" w14:textId="77777777" w:rsidTr="00593F65">
        <w:trPr>
          <w:gridAfter w:val="5"/>
          <w:wAfter w:w="7700" w:type="dxa"/>
          <w:trHeight w:val="312"/>
        </w:trPr>
        <w:tc>
          <w:tcPr>
            <w:tcW w:w="9220" w:type="dxa"/>
            <w:gridSpan w:val="6"/>
            <w:tcBorders>
              <w:top w:val="nil"/>
              <w:left w:val="nil"/>
              <w:bottom w:val="single" w:sz="4" w:space="0" w:color="auto"/>
              <w:right w:val="nil"/>
            </w:tcBorders>
            <w:noWrap/>
            <w:vAlign w:val="bottom"/>
            <w:hideMark/>
          </w:tcPr>
          <w:p w14:paraId="3AA83C8B" w14:textId="77777777" w:rsidR="00E24B6D" w:rsidRPr="00E24B6D" w:rsidRDefault="00E24B6D" w:rsidP="00E24B6D">
            <w:pPr>
              <w:jc w:val="center"/>
              <w:rPr>
                <w:rFonts w:ascii="Calibri Light" w:eastAsia="Times New Roman" w:hAnsi="Calibri Light" w:cs="Calibri Light"/>
                <w:b/>
                <w:bCs/>
                <w:color w:val="000000"/>
                <w:lang w:eastAsia="pl-PL"/>
              </w:rPr>
            </w:pPr>
            <w:r w:rsidRPr="00E24B6D">
              <w:rPr>
                <w:rFonts w:ascii="Calibri Light" w:eastAsia="Times New Roman" w:hAnsi="Calibri Light" w:cs="Calibri Light"/>
                <w:b/>
                <w:bCs/>
                <w:color w:val="000000"/>
                <w:lang w:eastAsia="pl-PL"/>
              </w:rPr>
              <w:t xml:space="preserve"> Wykaz wykonanych świadczeń zdrowotnych w miesiącu …………….. r.</w:t>
            </w:r>
          </w:p>
        </w:tc>
      </w:tr>
      <w:tr w:rsidR="00E24B6D" w:rsidRPr="00E24B6D" w14:paraId="277EFB0B" w14:textId="77777777" w:rsidTr="00593F65">
        <w:trPr>
          <w:gridAfter w:val="5"/>
          <w:wAfter w:w="7700" w:type="dxa"/>
          <w:trHeight w:val="375"/>
        </w:trPr>
        <w:tc>
          <w:tcPr>
            <w:tcW w:w="1240" w:type="dxa"/>
            <w:vMerge w:val="restart"/>
            <w:tcBorders>
              <w:top w:val="nil"/>
              <w:left w:val="single" w:sz="4" w:space="0" w:color="auto"/>
              <w:bottom w:val="single" w:sz="4" w:space="0" w:color="auto"/>
              <w:right w:val="single" w:sz="4" w:space="0" w:color="auto"/>
            </w:tcBorders>
            <w:vAlign w:val="center"/>
            <w:hideMark/>
          </w:tcPr>
          <w:p w14:paraId="79A76847"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Dzień</w:t>
            </w:r>
            <w:r w:rsidRPr="00E24B6D">
              <w:rPr>
                <w:rFonts w:ascii="Calibri Light" w:eastAsia="Times New Roman" w:hAnsi="Calibri Light" w:cs="Calibri Light"/>
                <w:color w:val="000000"/>
                <w:lang w:eastAsia="pl-PL"/>
              </w:rPr>
              <w:br/>
              <w:t>miesiąca</w:t>
            </w:r>
          </w:p>
        </w:tc>
        <w:tc>
          <w:tcPr>
            <w:tcW w:w="7980" w:type="dxa"/>
            <w:gridSpan w:val="5"/>
            <w:tcBorders>
              <w:top w:val="single" w:sz="4" w:space="0" w:color="auto"/>
              <w:left w:val="nil"/>
              <w:bottom w:val="single" w:sz="4" w:space="0" w:color="auto"/>
              <w:right w:val="single" w:sz="4" w:space="0" w:color="auto"/>
            </w:tcBorders>
            <w:vAlign w:val="center"/>
            <w:hideMark/>
          </w:tcPr>
          <w:p w14:paraId="2658609C"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Liczba godzin wykonywania świadczeń zdrowotnych</w:t>
            </w:r>
          </w:p>
        </w:tc>
      </w:tr>
      <w:tr w:rsidR="00E24B6D" w:rsidRPr="00E24B6D" w14:paraId="110DAFD2" w14:textId="77777777" w:rsidTr="00593F65">
        <w:trPr>
          <w:gridAfter w:val="5"/>
          <w:wAfter w:w="7700" w:type="dxa"/>
          <w:trHeight w:val="936"/>
        </w:trPr>
        <w:tc>
          <w:tcPr>
            <w:tcW w:w="1240" w:type="dxa"/>
            <w:vMerge/>
            <w:tcBorders>
              <w:top w:val="nil"/>
              <w:left w:val="single" w:sz="4" w:space="0" w:color="auto"/>
              <w:bottom w:val="single" w:sz="4" w:space="0" w:color="auto"/>
              <w:right w:val="single" w:sz="4" w:space="0" w:color="auto"/>
            </w:tcBorders>
            <w:vAlign w:val="center"/>
            <w:hideMark/>
          </w:tcPr>
          <w:p w14:paraId="4D719B94"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vAlign w:val="center"/>
            <w:hideMark/>
          </w:tcPr>
          <w:p w14:paraId="1A6A5AA7"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Godzina rozpoczęcia</w:t>
            </w:r>
          </w:p>
        </w:tc>
        <w:tc>
          <w:tcPr>
            <w:tcW w:w="1300" w:type="dxa"/>
            <w:tcBorders>
              <w:top w:val="nil"/>
              <w:left w:val="nil"/>
              <w:bottom w:val="single" w:sz="4" w:space="0" w:color="auto"/>
              <w:right w:val="single" w:sz="4" w:space="0" w:color="auto"/>
            </w:tcBorders>
            <w:vAlign w:val="center"/>
            <w:hideMark/>
          </w:tcPr>
          <w:p w14:paraId="7D2482FE"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7CC251AA"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Liczba godzin pracy</w:t>
            </w:r>
          </w:p>
          <w:p w14:paraId="45C3EFA7" w14:textId="77777777" w:rsidR="00E24B6D" w:rsidRPr="00E24B6D" w:rsidRDefault="00E24B6D" w:rsidP="00E24B6D">
            <w:pPr>
              <w:jc w:val="cente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vAlign w:val="center"/>
            <w:hideMark/>
          </w:tcPr>
          <w:p w14:paraId="08CDAE1E"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559D5D35"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xml:space="preserve">kwota </w:t>
            </w:r>
          </w:p>
        </w:tc>
      </w:tr>
      <w:tr w:rsidR="00E24B6D" w:rsidRPr="00E24B6D" w14:paraId="5168A8EC" w14:textId="77777777" w:rsidTr="00593F65">
        <w:trPr>
          <w:gridAfter w:val="5"/>
          <w:wAfter w:w="7700" w:type="dxa"/>
          <w:trHeight w:val="312"/>
        </w:trPr>
        <w:tc>
          <w:tcPr>
            <w:tcW w:w="1240" w:type="dxa"/>
            <w:tcBorders>
              <w:top w:val="nil"/>
              <w:left w:val="single" w:sz="4" w:space="0" w:color="auto"/>
              <w:bottom w:val="single" w:sz="4" w:space="0" w:color="auto"/>
              <w:right w:val="single" w:sz="4" w:space="0" w:color="auto"/>
            </w:tcBorders>
            <w:noWrap/>
            <w:vAlign w:val="bottom"/>
            <w:hideMark/>
          </w:tcPr>
          <w:p w14:paraId="551EBE8A"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1780974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3B37CB1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667724D1"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03CC629C"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52EFB7BD"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01ED143B" w14:textId="77777777" w:rsidTr="00593F65">
        <w:trPr>
          <w:gridAfter w:val="5"/>
          <w:wAfter w:w="7700" w:type="dxa"/>
          <w:trHeight w:val="312"/>
        </w:trPr>
        <w:tc>
          <w:tcPr>
            <w:tcW w:w="1240" w:type="dxa"/>
            <w:tcBorders>
              <w:top w:val="nil"/>
              <w:left w:val="single" w:sz="4" w:space="0" w:color="auto"/>
              <w:bottom w:val="single" w:sz="4" w:space="0" w:color="auto"/>
              <w:right w:val="single" w:sz="4" w:space="0" w:color="auto"/>
            </w:tcBorders>
            <w:noWrap/>
            <w:vAlign w:val="bottom"/>
            <w:hideMark/>
          </w:tcPr>
          <w:p w14:paraId="372548B7"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2C636C4C"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7D3E74F3"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60198A35"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4ED7FDE0"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4F33666C"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0F908A2C" w14:textId="77777777" w:rsidTr="00593F65">
        <w:trPr>
          <w:gridAfter w:val="5"/>
          <w:wAfter w:w="7700" w:type="dxa"/>
          <w:trHeight w:val="312"/>
        </w:trPr>
        <w:tc>
          <w:tcPr>
            <w:tcW w:w="1240" w:type="dxa"/>
            <w:tcBorders>
              <w:top w:val="nil"/>
              <w:left w:val="single" w:sz="4" w:space="0" w:color="auto"/>
              <w:bottom w:val="single" w:sz="4" w:space="0" w:color="auto"/>
              <w:right w:val="single" w:sz="4" w:space="0" w:color="auto"/>
            </w:tcBorders>
            <w:noWrap/>
            <w:vAlign w:val="bottom"/>
            <w:hideMark/>
          </w:tcPr>
          <w:p w14:paraId="7F2DCA7C"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1ABDF9F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052AB646"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529F4A7C"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43F95395"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4F08617B"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20CB5CA2" w14:textId="77777777" w:rsidTr="00593F65">
        <w:trPr>
          <w:gridAfter w:val="5"/>
          <w:wAfter w:w="7700" w:type="dxa"/>
          <w:trHeight w:val="312"/>
        </w:trPr>
        <w:tc>
          <w:tcPr>
            <w:tcW w:w="1240" w:type="dxa"/>
            <w:tcBorders>
              <w:top w:val="nil"/>
              <w:left w:val="single" w:sz="4" w:space="0" w:color="auto"/>
              <w:bottom w:val="single" w:sz="4" w:space="0" w:color="auto"/>
              <w:right w:val="single" w:sz="4" w:space="0" w:color="auto"/>
            </w:tcBorders>
            <w:noWrap/>
            <w:vAlign w:val="bottom"/>
            <w:hideMark/>
          </w:tcPr>
          <w:p w14:paraId="37116F56"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32E8F64F"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2E3DF3CA"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19BE63FA"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380E2E4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13117BE9"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71299F1F" w14:textId="77777777" w:rsidTr="00593F65">
        <w:trPr>
          <w:gridAfter w:val="5"/>
          <w:wAfter w:w="7700" w:type="dxa"/>
          <w:trHeight w:val="312"/>
        </w:trPr>
        <w:tc>
          <w:tcPr>
            <w:tcW w:w="1240" w:type="dxa"/>
            <w:tcBorders>
              <w:top w:val="nil"/>
              <w:left w:val="single" w:sz="4" w:space="0" w:color="auto"/>
              <w:bottom w:val="single" w:sz="4" w:space="0" w:color="auto"/>
              <w:right w:val="single" w:sz="4" w:space="0" w:color="auto"/>
            </w:tcBorders>
            <w:noWrap/>
            <w:vAlign w:val="bottom"/>
            <w:hideMark/>
          </w:tcPr>
          <w:p w14:paraId="34AD752A"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7D749C9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7DA7CF2D"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29C3E377"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5AFA184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47826A0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0D28A411" w14:textId="77777777" w:rsidTr="00593F65">
        <w:trPr>
          <w:gridAfter w:val="5"/>
          <w:wAfter w:w="7700" w:type="dxa"/>
          <w:trHeight w:val="312"/>
        </w:trPr>
        <w:tc>
          <w:tcPr>
            <w:tcW w:w="1240" w:type="dxa"/>
            <w:tcBorders>
              <w:top w:val="nil"/>
              <w:left w:val="single" w:sz="4" w:space="0" w:color="auto"/>
              <w:bottom w:val="single" w:sz="4" w:space="0" w:color="auto"/>
              <w:right w:val="single" w:sz="4" w:space="0" w:color="auto"/>
            </w:tcBorders>
            <w:noWrap/>
            <w:vAlign w:val="bottom"/>
            <w:hideMark/>
          </w:tcPr>
          <w:p w14:paraId="64CA64A4"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4383D57F"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33A254E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759F4395"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79F09107"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1CF8BAF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0F54B625"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hideMark/>
          </w:tcPr>
          <w:p w14:paraId="6B2AE4F5"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679E8177"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300" w:type="dxa"/>
            <w:tcBorders>
              <w:top w:val="nil"/>
              <w:left w:val="nil"/>
              <w:bottom w:val="single" w:sz="4" w:space="0" w:color="auto"/>
              <w:right w:val="single" w:sz="4" w:space="0" w:color="auto"/>
            </w:tcBorders>
            <w:noWrap/>
            <w:vAlign w:val="bottom"/>
            <w:hideMark/>
          </w:tcPr>
          <w:p w14:paraId="46D992D0"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2060" w:type="dxa"/>
            <w:tcBorders>
              <w:top w:val="nil"/>
              <w:left w:val="nil"/>
              <w:bottom w:val="single" w:sz="4" w:space="0" w:color="auto"/>
              <w:right w:val="single" w:sz="4" w:space="0" w:color="auto"/>
            </w:tcBorders>
            <w:noWrap/>
            <w:vAlign w:val="bottom"/>
            <w:hideMark/>
          </w:tcPr>
          <w:p w14:paraId="23E21493"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780" w:type="dxa"/>
            <w:tcBorders>
              <w:top w:val="nil"/>
              <w:left w:val="nil"/>
              <w:bottom w:val="single" w:sz="4" w:space="0" w:color="auto"/>
              <w:right w:val="single" w:sz="4" w:space="0" w:color="auto"/>
            </w:tcBorders>
            <w:noWrap/>
            <w:vAlign w:val="bottom"/>
            <w:hideMark/>
          </w:tcPr>
          <w:p w14:paraId="333C0B2B"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tcBorders>
              <w:top w:val="nil"/>
              <w:left w:val="nil"/>
              <w:bottom w:val="single" w:sz="4" w:space="0" w:color="auto"/>
              <w:right w:val="single" w:sz="4" w:space="0" w:color="auto"/>
            </w:tcBorders>
            <w:noWrap/>
            <w:vAlign w:val="bottom"/>
            <w:hideMark/>
          </w:tcPr>
          <w:p w14:paraId="21853A34"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0F169E9B"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71CF5F3F"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3B85E3E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A85040A"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7BF8B56B"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51592140"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3FDC6F0D"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069D15C0"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535819ED"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75E77542"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4B8A4EDA"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13FFCE00"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78E9071"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34832F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3D8077E"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21A45DD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39B0DE9E"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043AF7F2"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635D6386"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10BFEC44"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2DD7A55A"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44EF2D76"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26AFD173"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4202EA7D"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04EAA2B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38711023"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6484D765"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7481EDF"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04D5416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1949CEF5"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6546A520"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6239AEE4"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59F73ABE"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7C9563A9"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0A1D4608"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2014494B"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454C986A"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267FF001"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527138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7241E19"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FA35D9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038BFFEB"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3F955ED3"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6063ABFA"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6AC9822A"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4F93781F"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677428A2"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6E47B3DA"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4FCBACB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3AD4EA1"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3AAE5D2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4E38021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5B45E21"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4BA4233E"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2CE58B60"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7D20B3C5"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6A9D7ADC"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367F3226"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48B3A8AE"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2F5B02FD"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18E6D57"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60057CBE"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4D8F7291"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32B13F3"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76A8FAA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43F50120"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72E8EE3E"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6D08AFDD"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014FAE7F"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68E5DF54"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55B58543"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2FC64849"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64CFF667"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92CBE1D"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6486193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0781C25A"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8099DBC"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60E31A1A"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2938FB93"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0A17ECCE"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52E4495E"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1ADF6D46"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086FCCE8"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441495C8"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64C2E7A8"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243DF53E"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77F623DC"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38CAB50B"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5390463B"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r w:rsidR="00E24B6D" w:rsidRPr="00E24B6D" w14:paraId="2C46A293" w14:textId="77777777" w:rsidTr="00593F65">
        <w:trPr>
          <w:trHeight w:val="312"/>
        </w:trPr>
        <w:tc>
          <w:tcPr>
            <w:tcW w:w="1240" w:type="dxa"/>
            <w:tcBorders>
              <w:top w:val="nil"/>
              <w:left w:val="single" w:sz="4" w:space="0" w:color="auto"/>
              <w:bottom w:val="single" w:sz="4" w:space="0" w:color="auto"/>
              <w:right w:val="single" w:sz="4" w:space="0" w:color="auto"/>
            </w:tcBorders>
            <w:noWrap/>
            <w:vAlign w:val="bottom"/>
          </w:tcPr>
          <w:p w14:paraId="036D3B07" w14:textId="77777777" w:rsidR="00E24B6D" w:rsidRPr="00E24B6D" w:rsidRDefault="00E24B6D" w:rsidP="00E24B6D">
            <w:pPr>
              <w:jc w:val="cente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107E3E62" w14:textId="77777777" w:rsidR="00E24B6D" w:rsidRPr="00E24B6D" w:rsidRDefault="00E24B6D" w:rsidP="00E24B6D">
            <w:pPr>
              <w:rPr>
                <w:rFonts w:ascii="Calibri Light" w:eastAsia="Times New Roman" w:hAnsi="Calibri Light" w:cs="Calibri Light"/>
                <w:color w:val="000000"/>
                <w:lang w:eastAsia="pl-PL"/>
              </w:rPr>
            </w:pPr>
          </w:p>
        </w:tc>
        <w:tc>
          <w:tcPr>
            <w:tcW w:w="1300" w:type="dxa"/>
            <w:tcBorders>
              <w:top w:val="nil"/>
              <w:left w:val="nil"/>
              <w:bottom w:val="single" w:sz="4" w:space="0" w:color="auto"/>
              <w:right w:val="single" w:sz="4" w:space="0" w:color="auto"/>
            </w:tcBorders>
            <w:noWrap/>
            <w:vAlign w:val="bottom"/>
          </w:tcPr>
          <w:p w14:paraId="562BE9FA" w14:textId="77777777" w:rsidR="00E24B6D" w:rsidRPr="00E24B6D" w:rsidRDefault="00E24B6D" w:rsidP="00E24B6D">
            <w:pPr>
              <w:rPr>
                <w:rFonts w:ascii="Calibri Light" w:eastAsia="Times New Roman" w:hAnsi="Calibri Light" w:cs="Calibri Light"/>
                <w:color w:val="000000"/>
                <w:lang w:eastAsia="pl-PL"/>
              </w:rPr>
            </w:pPr>
          </w:p>
        </w:tc>
        <w:tc>
          <w:tcPr>
            <w:tcW w:w="2060" w:type="dxa"/>
            <w:tcBorders>
              <w:top w:val="nil"/>
              <w:left w:val="nil"/>
              <w:bottom w:val="single" w:sz="4" w:space="0" w:color="auto"/>
              <w:right w:val="single" w:sz="4" w:space="0" w:color="auto"/>
            </w:tcBorders>
            <w:noWrap/>
            <w:vAlign w:val="bottom"/>
          </w:tcPr>
          <w:p w14:paraId="6DBBF462" w14:textId="77777777" w:rsidR="00E24B6D" w:rsidRPr="00E24B6D" w:rsidRDefault="00E24B6D" w:rsidP="00E24B6D">
            <w:pPr>
              <w:rPr>
                <w:rFonts w:ascii="Calibri Light" w:eastAsia="Times New Roman" w:hAnsi="Calibri Light" w:cs="Calibri Light"/>
                <w:color w:val="000000"/>
                <w:lang w:eastAsia="pl-PL"/>
              </w:rPr>
            </w:pPr>
          </w:p>
        </w:tc>
        <w:tc>
          <w:tcPr>
            <w:tcW w:w="1780" w:type="dxa"/>
            <w:tcBorders>
              <w:top w:val="nil"/>
              <w:left w:val="nil"/>
              <w:bottom w:val="single" w:sz="4" w:space="0" w:color="auto"/>
              <w:right w:val="single" w:sz="4" w:space="0" w:color="auto"/>
            </w:tcBorders>
            <w:noWrap/>
            <w:vAlign w:val="bottom"/>
          </w:tcPr>
          <w:p w14:paraId="5E9B4843" w14:textId="77777777" w:rsidR="00E24B6D" w:rsidRPr="00E24B6D" w:rsidRDefault="00E24B6D" w:rsidP="00E24B6D">
            <w:pPr>
              <w:rPr>
                <w:rFonts w:ascii="Calibri Light" w:eastAsia="Times New Roman" w:hAnsi="Calibri Light" w:cs="Calibri Light"/>
                <w:color w:val="000000"/>
                <w:lang w:eastAsia="pl-PL"/>
              </w:rPr>
            </w:pPr>
          </w:p>
        </w:tc>
        <w:tc>
          <w:tcPr>
            <w:tcW w:w="1540" w:type="dxa"/>
            <w:tcBorders>
              <w:top w:val="nil"/>
              <w:left w:val="nil"/>
              <w:bottom w:val="single" w:sz="4" w:space="0" w:color="auto"/>
              <w:right w:val="single" w:sz="4" w:space="0" w:color="auto"/>
            </w:tcBorders>
            <w:noWrap/>
            <w:vAlign w:val="bottom"/>
          </w:tcPr>
          <w:p w14:paraId="06302B81" w14:textId="77777777" w:rsidR="00E24B6D" w:rsidRPr="00E24B6D" w:rsidRDefault="00E24B6D" w:rsidP="00E24B6D">
            <w:pPr>
              <w:jc w:val="cente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01019C54"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35D6F94A"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13265D42"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41D475F5"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c>
          <w:tcPr>
            <w:tcW w:w="1540" w:type="dxa"/>
            <w:vAlign w:val="bottom"/>
          </w:tcPr>
          <w:p w14:paraId="0EBE0EB3" w14:textId="77777777" w:rsidR="00E24B6D" w:rsidRPr="00E24B6D" w:rsidRDefault="00E24B6D" w:rsidP="00E24B6D">
            <w:pPr>
              <w:rPr>
                <w:rFonts w:ascii="Calibri Light" w:eastAsia="Times New Roman" w:hAnsi="Calibri Light" w:cs="Calibri Light"/>
                <w:color w:val="000000"/>
                <w:lang w:eastAsia="pl-PL"/>
              </w:rPr>
            </w:pPr>
            <w:r w:rsidRPr="00E24B6D">
              <w:rPr>
                <w:rFonts w:ascii="Calibri Light" w:eastAsia="Times New Roman" w:hAnsi="Calibri Light" w:cs="Calibri Light"/>
                <w:color w:val="000000"/>
                <w:lang w:eastAsia="pl-PL"/>
              </w:rPr>
              <w:t> </w:t>
            </w:r>
          </w:p>
        </w:tc>
      </w:tr>
    </w:tbl>
    <w:p w14:paraId="2CD7A810" w14:textId="77777777" w:rsidR="00E24B6D" w:rsidRPr="00E24B6D" w:rsidRDefault="00E24B6D" w:rsidP="00E24B6D">
      <w:pPr>
        <w:jc w:val="both"/>
        <w:rPr>
          <w:rFonts w:asciiTheme="majorHAnsi" w:hAnsiTheme="majorHAnsi" w:cstheme="majorHAnsi"/>
        </w:rPr>
      </w:pPr>
    </w:p>
    <w:p w14:paraId="68572C4D" w14:textId="77777777" w:rsidR="00E24B6D" w:rsidRPr="00E24B6D" w:rsidRDefault="00E24B6D" w:rsidP="00E24B6D">
      <w:pPr>
        <w:jc w:val="both"/>
        <w:rPr>
          <w:rFonts w:asciiTheme="majorHAnsi" w:hAnsiTheme="majorHAnsi" w:cstheme="majorHAnsi"/>
        </w:rPr>
      </w:pPr>
      <w:r w:rsidRPr="00E24B6D">
        <w:rPr>
          <w:rFonts w:asciiTheme="majorHAnsi" w:hAnsiTheme="majorHAnsi" w:cstheme="majorHAnsi"/>
        </w:rPr>
        <w:t>Czy uzupełniono dokumentację medyczną                □-Tak                 □-Nie*)</w:t>
      </w:r>
    </w:p>
    <w:p w14:paraId="734B728A" w14:textId="77777777" w:rsidR="00E24B6D" w:rsidRPr="00E24B6D" w:rsidRDefault="00E24B6D" w:rsidP="00E24B6D">
      <w:pPr>
        <w:jc w:val="both"/>
        <w:rPr>
          <w:rFonts w:asciiTheme="majorHAnsi" w:hAnsiTheme="majorHAnsi" w:cstheme="majorHAnsi"/>
        </w:rPr>
      </w:pPr>
      <w:r w:rsidRPr="00E24B6D">
        <w:rPr>
          <w:rFonts w:asciiTheme="majorHAnsi" w:hAnsiTheme="majorHAnsi" w:cstheme="majorHAnsi"/>
        </w:rPr>
        <w:t>*) – zaznaczyć odpowiednie</w:t>
      </w:r>
    </w:p>
    <w:p w14:paraId="30761FE7" w14:textId="77777777" w:rsidR="00E24B6D" w:rsidRPr="00E24B6D" w:rsidRDefault="00E24B6D" w:rsidP="00E24B6D">
      <w:pPr>
        <w:jc w:val="both"/>
        <w:rPr>
          <w:rFonts w:asciiTheme="majorHAnsi" w:hAnsiTheme="majorHAnsi" w:cstheme="majorHAnsi"/>
        </w:rPr>
      </w:pPr>
    </w:p>
    <w:p w14:paraId="3EB2BFDA" w14:textId="77777777" w:rsidR="00E24B6D" w:rsidRPr="00E24B6D" w:rsidRDefault="00E24B6D" w:rsidP="00E24B6D">
      <w:pPr>
        <w:jc w:val="both"/>
        <w:rPr>
          <w:rFonts w:asciiTheme="majorHAnsi" w:hAnsiTheme="majorHAnsi" w:cstheme="majorHAnsi"/>
        </w:rPr>
      </w:pPr>
    </w:p>
    <w:p w14:paraId="6A76ED5A" w14:textId="77777777" w:rsidR="00E24B6D" w:rsidRPr="00E24B6D" w:rsidRDefault="00E24B6D" w:rsidP="00E24B6D">
      <w:pPr>
        <w:jc w:val="both"/>
        <w:rPr>
          <w:rFonts w:asciiTheme="majorHAnsi" w:hAnsiTheme="majorHAnsi" w:cstheme="majorHAnsi"/>
        </w:rPr>
      </w:pPr>
    </w:p>
    <w:p w14:paraId="6F7C89C2" w14:textId="77777777" w:rsidR="00E24B6D" w:rsidRPr="00E24B6D" w:rsidRDefault="00E24B6D" w:rsidP="00E24B6D">
      <w:pPr>
        <w:jc w:val="both"/>
        <w:rPr>
          <w:rFonts w:asciiTheme="majorHAnsi" w:hAnsiTheme="majorHAnsi" w:cstheme="majorHAnsi"/>
        </w:rPr>
      </w:pPr>
    </w:p>
    <w:p w14:paraId="17BDBF2E" w14:textId="77777777" w:rsidR="00E24B6D" w:rsidRPr="00E24B6D" w:rsidRDefault="00E24B6D" w:rsidP="00E24B6D">
      <w:pPr>
        <w:jc w:val="both"/>
        <w:rPr>
          <w:rFonts w:asciiTheme="majorHAnsi" w:hAnsiTheme="majorHAnsi" w:cstheme="majorHAnsi"/>
        </w:rPr>
      </w:pPr>
    </w:p>
    <w:p w14:paraId="655C0A2C" w14:textId="77777777" w:rsidR="00E24B6D" w:rsidRPr="00E24B6D" w:rsidRDefault="00E24B6D" w:rsidP="00E24B6D">
      <w:pPr>
        <w:jc w:val="both"/>
        <w:rPr>
          <w:rFonts w:asciiTheme="majorHAnsi" w:hAnsiTheme="majorHAnsi" w:cstheme="majorHAnsi"/>
        </w:rPr>
      </w:pPr>
    </w:p>
    <w:p w14:paraId="16FF183F" w14:textId="77777777" w:rsidR="00E24B6D" w:rsidRPr="00E24B6D" w:rsidRDefault="00E24B6D" w:rsidP="00E24B6D">
      <w:pPr>
        <w:jc w:val="both"/>
        <w:rPr>
          <w:rFonts w:asciiTheme="majorHAnsi" w:hAnsiTheme="majorHAnsi" w:cstheme="majorHAnsi"/>
        </w:rPr>
      </w:pPr>
      <w:r w:rsidRPr="00E24B6D">
        <w:rPr>
          <w:rFonts w:asciiTheme="majorHAnsi" w:hAnsiTheme="majorHAnsi" w:cstheme="majorHAnsi"/>
        </w:rPr>
        <w:t xml:space="preserve">……………………………………..…………………..   </w:t>
      </w:r>
      <w:r w:rsidRPr="00E24B6D">
        <w:rPr>
          <w:rFonts w:asciiTheme="majorHAnsi" w:hAnsiTheme="majorHAnsi" w:cstheme="majorHAnsi"/>
        </w:rPr>
        <w:tab/>
      </w:r>
      <w:r w:rsidRPr="00E24B6D">
        <w:rPr>
          <w:rFonts w:asciiTheme="majorHAnsi" w:hAnsiTheme="majorHAnsi" w:cstheme="majorHAnsi"/>
        </w:rPr>
        <w:tab/>
        <w:t>………………………………………………………..</w:t>
      </w:r>
    </w:p>
    <w:p w14:paraId="5351EFB1" w14:textId="77777777" w:rsidR="00E24B6D" w:rsidRPr="00E24B6D" w:rsidRDefault="00E24B6D" w:rsidP="00E24B6D">
      <w:pPr>
        <w:rPr>
          <w:rFonts w:asciiTheme="majorHAnsi" w:hAnsiTheme="majorHAnsi" w:cstheme="majorHAnsi"/>
        </w:rPr>
      </w:pPr>
      <w:r w:rsidRPr="00E24B6D">
        <w:rPr>
          <w:rFonts w:asciiTheme="majorHAnsi" w:hAnsiTheme="majorHAnsi" w:cstheme="majorHAnsi"/>
        </w:rPr>
        <w:t>(pieczęć i podpis Przyjmującego zlecenie)</w:t>
      </w:r>
      <w:r w:rsidRPr="00E24B6D">
        <w:rPr>
          <w:rFonts w:asciiTheme="majorHAnsi" w:hAnsiTheme="majorHAnsi" w:cstheme="majorHAnsi"/>
        </w:rPr>
        <w:tab/>
        <w:t>(pieczęć i podpis osoby Zatwierdzającej)</w:t>
      </w:r>
    </w:p>
    <w:p w14:paraId="09654C18" w14:textId="77777777" w:rsidR="00E24B6D" w:rsidRPr="00E24B6D" w:rsidRDefault="00E24B6D" w:rsidP="00E24B6D">
      <w:pPr>
        <w:rPr>
          <w:rFonts w:asciiTheme="majorHAnsi" w:hAnsiTheme="majorHAnsi" w:cstheme="majorHAnsi"/>
        </w:rPr>
      </w:pPr>
    </w:p>
    <w:p w14:paraId="0E24F2B0" w14:textId="77777777" w:rsidR="00E24B6D" w:rsidRPr="00E24B6D" w:rsidRDefault="00E24B6D" w:rsidP="00E24B6D">
      <w:pPr>
        <w:rPr>
          <w:rFonts w:asciiTheme="majorHAnsi" w:hAnsiTheme="majorHAnsi" w:cstheme="majorHAnsi"/>
        </w:rPr>
      </w:pPr>
    </w:p>
    <w:p w14:paraId="7CEC0CB7"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4374FCE9"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6A8321B6"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7D62ECA7"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2DACA108"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74284DE8"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646A8213" w14:textId="77777777" w:rsidR="00E24B6D" w:rsidRPr="007720AB" w:rsidRDefault="00E24B6D" w:rsidP="00E24B6D">
      <w:pPr>
        <w:spacing w:line="256" w:lineRule="auto"/>
        <w:rPr>
          <w:rFonts w:cs="Times New Roman"/>
          <w:b/>
          <w:bCs/>
        </w:rPr>
      </w:pPr>
      <w:r w:rsidRPr="007720AB">
        <w:rPr>
          <w:rFonts w:cs="Times New Roman"/>
          <w:b/>
          <w:bCs/>
        </w:rPr>
        <w:lastRenderedPageBreak/>
        <w:t>Załącznik nr</w:t>
      </w:r>
      <w:r>
        <w:rPr>
          <w:rFonts w:cs="Times New Roman"/>
          <w:b/>
          <w:bCs/>
        </w:rPr>
        <w:t xml:space="preserve"> 3</w:t>
      </w:r>
    </w:p>
    <w:p w14:paraId="650CFF19" w14:textId="77777777" w:rsidR="00E24B6D" w:rsidRDefault="00E24B6D" w:rsidP="00E24B6D">
      <w:pPr>
        <w:spacing w:line="256" w:lineRule="auto"/>
        <w:rPr>
          <w:rFonts w:cs="Times New Roman"/>
          <w:bCs/>
          <w:kern w:val="0"/>
        </w:rPr>
      </w:pPr>
      <w:r w:rsidRPr="007720AB">
        <w:rPr>
          <w:rFonts w:cs="Times New Roman"/>
        </w:rPr>
        <w:tab/>
      </w:r>
      <w:r w:rsidRPr="007720AB">
        <w:rPr>
          <w:rFonts w:cs="Times New Roman"/>
        </w:rPr>
        <w:tab/>
      </w:r>
      <w:r w:rsidRPr="007720AB">
        <w:rPr>
          <w:rFonts w:cs="Times New Roman"/>
        </w:rPr>
        <w:tab/>
      </w:r>
      <w:r w:rsidRPr="007720AB">
        <w:rPr>
          <w:rFonts w:cs="Times New Roman"/>
        </w:rPr>
        <w:tab/>
      </w:r>
      <w:r w:rsidRPr="007720AB">
        <w:rPr>
          <w:rFonts w:cs="Times New Roman"/>
        </w:rPr>
        <w:tab/>
      </w:r>
      <w:r w:rsidRPr="007720AB">
        <w:rPr>
          <w:rFonts w:cs="Times New Roman"/>
        </w:rPr>
        <w:tab/>
        <w:t xml:space="preserve">               do </w:t>
      </w:r>
      <w:r w:rsidRPr="007720AB">
        <w:rPr>
          <w:rFonts w:cs="Times New Roman"/>
          <w:bCs/>
          <w:kern w:val="0"/>
        </w:rPr>
        <w:t>Umowy na świadczenie usługi  z zakresu</w:t>
      </w:r>
    </w:p>
    <w:p w14:paraId="3EA3527A" w14:textId="77777777" w:rsidR="00E24B6D" w:rsidRDefault="00E24B6D" w:rsidP="00E24B6D">
      <w:pPr>
        <w:spacing w:line="256" w:lineRule="auto"/>
        <w:rPr>
          <w:rFonts w:cs="Times New Roman"/>
          <w:bCs/>
          <w:kern w:val="0"/>
        </w:rPr>
      </w:pPr>
      <w:r w:rsidRPr="007720AB">
        <w:rPr>
          <w:rFonts w:cs="Times New Roman"/>
          <w:bCs/>
          <w:kern w:val="0"/>
        </w:rPr>
        <w:t xml:space="preserve">udzielania świadczeń zdrowotnych przez </w:t>
      </w:r>
      <w:proofErr w:type="spellStart"/>
      <w:r w:rsidRPr="007720AB">
        <w:rPr>
          <w:rFonts w:cs="Times New Roman"/>
          <w:bCs/>
          <w:kern w:val="0"/>
        </w:rPr>
        <w:t>elektroradiologa</w:t>
      </w:r>
      <w:proofErr w:type="spellEnd"/>
      <w:r w:rsidRPr="007720AB">
        <w:rPr>
          <w:rFonts w:cs="Times New Roman"/>
          <w:bCs/>
          <w:kern w:val="0"/>
        </w:rPr>
        <w:t xml:space="preserve"> w Pracowni Rezonansu Magnetycznego</w:t>
      </w:r>
    </w:p>
    <w:p w14:paraId="1A9FD77B" w14:textId="77777777" w:rsidR="00E24B6D" w:rsidRDefault="00E24B6D" w:rsidP="00E24B6D">
      <w:pPr>
        <w:spacing w:line="256" w:lineRule="auto"/>
        <w:rPr>
          <w:rFonts w:cs="Times New Roman"/>
          <w:bCs/>
          <w:kern w:val="0"/>
        </w:rPr>
      </w:pPr>
    </w:p>
    <w:p w14:paraId="011A5644" w14:textId="77777777" w:rsidR="00E24B6D" w:rsidRPr="007720AB" w:rsidRDefault="00E24B6D" w:rsidP="00E24B6D">
      <w:pPr>
        <w:spacing w:line="256" w:lineRule="auto"/>
        <w:rPr>
          <w:rFonts w:cs="Times New Roman"/>
        </w:rPr>
      </w:pPr>
    </w:p>
    <w:p w14:paraId="6A6C143D" w14:textId="77777777" w:rsidR="00E24B6D" w:rsidRPr="007720AB" w:rsidRDefault="00E24B6D" w:rsidP="00E24B6D">
      <w:pPr>
        <w:spacing w:line="256" w:lineRule="auto"/>
        <w:rPr>
          <w:rFonts w:cs="Times New Roman"/>
        </w:rPr>
      </w:pPr>
    </w:p>
    <w:p w14:paraId="4F516870" w14:textId="77777777" w:rsidR="00E24B6D" w:rsidRPr="007720AB" w:rsidRDefault="00E24B6D" w:rsidP="00E24B6D">
      <w:pPr>
        <w:spacing w:after="120" w:line="256" w:lineRule="auto"/>
        <w:jc w:val="center"/>
        <w:rPr>
          <w:rFonts w:cs="Times New Roman"/>
        </w:rPr>
      </w:pPr>
      <w:r w:rsidRPr="007720AB">
        <w:rPr>
          <w:rFonts w:cs="Times New Roman"/>
          <w:b/>
        </w:rPr>
        <w:t>UMOWA POWIERZENIA PRZETWARZANIA DANYCH OSOBOWYCH</w:t>
      </w:r>
    </w:p>
    <w:p w14:paraId="012074CC" w14:textId="77777777" w:rsidR="00E24B6D" w:rsidRPr="007720AB" w:rsidRDefault="00E24B6D" w:rsidP="00E24B6D">
      <w:pPr>
        <w:spacing w:line="256" w:lineRule="auto"/>
        <w:jc w:val="center"/>
        <w:rPr>
          <w:rFonts w:cs="Times New Roman"/>
        </w:rPr>
      </w:pPr>
      <w:r w:rsidRPr="007720AB">
        <w:rPr>
          <w:rFonts w:cs="Times New Roman"/>
        </w:rPr>
        <w:t>(dalej jako: ,,</w:t>
      </w:r>
      <w:r w:rsidRPr="007720AB">
        <w:rPr>
          <w:rFonts w:cs="Times New Roman"/>
          <w:b/>
          <w:bCs/>
        </w:rPr>
        <w:t>Umowa powierzenia</w:t>
      </w:r>
      <w:r w:rsidRPr="007720AB">
        <w:rPr>
          <w:rFonts w:cs="Times New Roman"/>
        </w:rPr>
        <w:t>”)</w:t>
      </w:r>
    </w:p>
    <w:p w14:paraId="552D5CFF" w14:textId="77777777" w:rsidR="00E24B6D" w:rsidRPr="007720AB" w:rsidRDefault="00E24B6D" w:rsidP="00E24B6D">
      <w:pPr>
        <w:spacing w:line="256" w:lineRule="auto"/>
        <w:jc w:val="center"/>
        <w:rPr>
          <w:rFonts w:cs="Times New Roman"/>
        </w:rPr>
      </w:pPr>
      <w:r w:rsidRPr="007720AB">
        <w:rPr>
          <w:rFonts w:cs="Times New Roman"/>
        </w:rPr>
        <w:t xml:space="preserve">Zawarta </w:t>
      </w:r>
      <w:r>
        <w:rPr>
          <w:rFonts w:cs="Times New Roman"/>
        </w:rPr>
        <w:t xml:space="preserve">w </w:t>
      </w:r>
      <w:r w:rsidRPr="00596F33">
        <w:rPr>
          <w:rFonts w:cs="Times New Roman"/>
          <w:b/>
          <w:bCs/>
        </w:rPr>
        <w:t xml:space="preserve">dniu </w:t>
      </w:r>
      <w:r>
        <w:rPr>
          <w:rFonts w:cs="Times New Roman"/>
          <w:b/>
          <w:bCs/>
        </w:rPr>
        <w:t xml:space="preserve">      </w:t>
      </w:r>
      <w:r w:rsidRPr="00596F33">
        <w:rPr>
          <w:rFonts w:cs="Times New Roman"/>
          <w:b/>
          <w:bCs/>
        </w:rPr>
        <w:t>2025  r.</w:t>
      </w:r>
      <w:r w:rsidRPr="007720AB">
        <w:rPr>
          <w:rFonts w:cs="Times New Roman"/>
        </w:rPr>
        <w:t xml:space="preserve"> pomiędzy:</w:t>
      </w:r>
    </w:p>
    <w:p w14:paraId="485586E4" w14:textId="77777777" w:rsidR="00E24B6D" w:rsidRPr="007720AB" w:rsidRDefault="00E24B6D" w:rsidP="00E24B6D">
      <w:pPr>
        <w:spacing w:after="120" w:line="256" w:lineRule="auto"/>
        <w:rPr>
          <w:rFonts w:cs="Times New Roman"/>
        </w:rPr>
      </w:pPr>
    </w:p>
    <w:p w14:paraId="1424BF7C" w14:textId="77777777" w:rsidR="00E24B6D" w:rsidRPr="007720AB" w:rsidRDefault="00E24B6D" w:rsidP="00E24B6D">
      <w:pPr>
        <w:autoSpaceDE w:val="0"/>
        <w:autoSpaceDN w:val="0"/>
        <w:adjustRightInd w:val="0"/>
        <w:jc w:val="both"/>
        <w:rPr>
          <w:rFonts w:eastAsia="Times New Roman" w:cs="Times New Roman"/>
          <w:kern w:val="0"/>
          <w:lang w:eastAsia="pl-PL"/>
        </w:rPr>
      </w:pPr>
      <w:r w:rsidRPr="007720AB">
        <w:rPr>
          <w:rFonts w:eastAsia="Times New Roman" w:cs="Times New Roman"/>
          <w:b/>
          <w:bCs/>
          <w:color w:val="000000"/>
          <w:kern w:val="0"/>
          <w:lang w:eastAsia="pl-PL"/>
        </w:rPr>
        <w:t xml:space="preserve">Szpitalem Neuropsychiatrycznym im. Prof. Mieczysława Kaczyńskiego Samodzielnym Publicznym Zakładem Opieki Zdrowotnej z siedzibą przy ul. Abramowickiej </w:t>
      </w:r>
      <w:r w:rsidRPr="007720AB">
        <w:rPr>
          <w:rFonts w:eastAsia="Times New Roman" w:cs="Times New Roman"/>
          <w:color w:val="000000"/>
          <w:kern w:val="0"/>
          <w:lang w:eastAsia="pl-PL"/>
        </w:rPr>
        <w:t xml:space="preserve">2 </w:t>
      </w:r>
      <w:r w:rsidRPr="007720AB">
        <w:rPr>
          <w:rFonts w:eastAsia="Times New Roman" w:cs="Times New Roman"/>
          <w:b/>
          <w:bCs/>
          <w:color w:val="000000"/>
          <w:kern w:val="0"/>
          <w:lang w:eastAsia="pl-PL"/>
        </w:rPr>
        <w:t xml:space="preserve">w Lublinie,  20-442 Lublin </w:t>
      </w:r>
      <w:r w:rsidRPr="007720AB">
        <w:rPr>
          <w:rFonts w:eastAsia="Times New Roman" w:cs="Times New Roman"/>
          <w:color w:val="000000"/>
          <w:kern w:val="0"/>
          <w:lang w:eastAsia="pl-PL"/>
        </w:rPr>
        <w:t xml:space="preserve">wpisanym do </w:t>
      </w:r>
      <w:r w:rsidRPr="007720AB">
        <w:rPr>
          <w:rFonts w:eastAsia="Verdana" w:cs="Times New Roman"/>
          <w:kern w:val="0"/>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7720AB">
        <w:rPr>
          <w:rFonts w:eastAsia="Times New Roman" w:cs="Times New Roman"/>
          <w:color w:val="000000"/>
          <w:kern w:val="0"/>
          <w:lang w:eastAsia="pl-PL"/>
        </w:rPr>
        <w:t>pod nr KRS 0000004020, NIP 946 21 60 056, REGON 431019046</w:t>
      </w:r>
    </w:p>
    <w:p w14:paraId="60D2A5AD" w14:textId="77777777" w:rsidR="00E24B6D" w:rsidRPr="007720AB" w:rsidRDefault="00E24B6D" w:rsidP="00E24B6D">
      <w:pPr>
        <w:jc w:val="both"/>
        <w:rPr>
          <w:rFonts w:cs="Times New Roman"/>
        </w:rPr>
      </w:pPr>
      <w:r w:rsidRPr="007720AB">
        <w:rPr>
          <w:rFonts w:cs="Times New Roman"/>
        </w:rPr>
        <w:t>reprezentowanym przez :</w:t>
      </w:r>
      <w:r w:rsidRPr="00596F33">
        <w:rPr>
          <w:rFonts w:cs="Times New Roman"/>
          <w:b/>
          <w:bCs/>
        </w:rPr>
        <w:t xml:space="preserve">– </w:t>
      </w:r>
      <w:r>
        <w:rPr>
          <w:rFonts w:cs="Times New Roman"/>
          <w:b/>
          <w:bCs/>
        </w:rPr>
        <w:t xml:space="preserve">               p.o. </w:t>
      </w:r>
      <w:r w:rsidRPr="00596F33">
        <w:rPr>
          <w:rFonts w:cs="Times New Roman"/>
          <w:b/>
          <w:bCs/>
        </w:rPr>
        <w:t>Dyrektora,</w:t>
      </w:r>
    </w:p>
    <w:p w14:paraId="0C2ACF71" w14:textId="77777777" w:rsidR="00E24B6D" w:rsidRPr="007720AB" w:rsidRDefault="00E24B6D" w:rsidP="00E24B6D">
      <w:pPr>
        <w:jc w:val="both"/>
        <w:rPr>
          <w:rFonts w:cs="Times New Roman"/>
          <w:b/>
          <w:kern w:val="0"/>
        </w:rPr>
      </w:pPr>
      <w:r w:rsidRPr="007720AB">
        <w:rPr>
          <w:rFonts w:cs="Times New Roman"/>
          <w:kern w:val="0"/>
        </w:rPr>
        <w:t xml:space="preserve">zwanym w dalszej części Umowy </w:t>
      </w:r>
      <w:r w:rsidRPr="007720AB">
        <w:rPr>
          <w:rFonts w:cs="Times New Roman"/>
          <w:b/>
          <w:kern w:val="0"/>
        </w:rPr>
        <w:t>„Administratorem danych”,</w:t>
      </w:r>
    </w:p>
    <w:p w14:paraId="6164E39C" w14:textId="77777777" w:rsidR="00E24B6D" w:rsidRPr="007720AB" w:rsidRDefault="00E24B6D" w:rsidP="00E24B6D">
      <w:pPr>
        <w:spacing w:after="120" w:line="256" w:lineRule="auto"/>
        <w:rPr>
          <w:rFonts w:cs="Times New Roman"/>
        </w:rPr>
      </w:pPr>
    </w:p>
    <w:p w14:paraId="767CD566" w14:textId="77777777" w:rsidR="00E24B6D" w:rsidRPr="007720AB" w:rsidRDefault="00E24B6D" w:rsidP="00E24B6D">
      <w:pPr>
        <w:spacing w:after="120" w:line="256" w:lineRule="auto"/>
        <w:rPr>
          <w:rFonts w:cs="Times New Roman"/>
        </w:rPr>
      </w:pPr>
      <w:r w:rsidRPr="007720AB">
        <w:rPr>
          <w:rFonts w:cs="Times New Roman"/>
        </w:rPr>
        <w:t>a</w:t>
      </w:r>
    </w:p>
    <w:p w14:paraId="2E13A251" w14:textId="77777777" w:rsidR="00E24B6D" w:rsidRPr="007720AB" w:rsidRDefault="00E24B6D" w:rsidP="00E24B6D">
      <w:pPr>
        <w:spacing w:after="120" w:line="256" w:lineRule="auto"/>
        <w:rPr>
          <w:rFonts w:cs="Times New Roman"/>
        </w:rPr>
      </w:pPr>
    </w:p>
    <w:p w14:paraId="4246C56F" w14:textId="77777777" w:rsidR="00E24B6D" w:rsidRPr="00596F33" w:rsidRDefault="00E24B6D" w:rsidP="00E24B6D">
      <w:pPr>
        <w:pStyle w:val="Tekstpodstawowy"/>
        <w:spacing w:after="0" w:line="360" w:lineRule="auto"/>
        <w:jc w:val="both"/>
        <w:rPr>
          <w:rFonts w:eastAsia="Times New Roman" w:cs="Times New Roman"/>
          <w:b/>
          <w:bCs/>
          <w:sz w:val="22"/>
          <w:szCs w:val="22"/>
        </w:rPr>
      </w:pPr>
      <w:r w:rsidRPr="007720AB">
        <w:rPr>
          <w:rFonts w:cs="Times New Roman"/>
          <w:bCs/>
          <w:kern w:val="0"/>
        </w:rPr>
        <w:t xml:space="preserve">reprezentowaną przez: </w:t>
      </w:r>
    </w:p>
    <w:p w14:paraId="3010FC28" w14:textId="77777777" w:rsidR="00E24B6D" w:rsidRPr="007720AB" w:rsidRDefault="00E24B6D" w:rsidP="00E24B6D">
      <w:pPr>
        <w:rPr>
          <w:rFonts w:cs="Times New Roman"/>
          <w:bCs/>
          <w:kern w:val="0"/>
        </w:rPr>
      </w:pPr>
      <w:r w:rsidRPr="007720AB">
        <w:rPr>
          <w:rFonts w:cs="Times New Roman"/>
          <w:bCs/>
          <w:kern w:val="0"/>
        </w:rPr>
        <w:t xml:space="preserve">zwaną dalej: Procesorem </w:t>
      </w:r>
      <w:r w:rsidRPr="007720AB">
        <w:rPr>
          <w:rFonts w:cs="Times New Roman"/>
          <w:b/>
          <w:kern w:val="0"/>
        </w:rPr>
        <w:t>.</w:t>
      </w:r>
    </w:p>
    <w:p w14:paraId="16A6534A" w14:textId="77777777" w:rsidR="00E24B6D" w:rsidRPr="007720AB" w:rsidRDefault="00E24B6D" w:rsidP="00E24B6D">
      <w:pPr>
        <w:rPr>
          <w:rFonts w:cs="Times New Roman"/>
          <w:bCs/>
          <w:kern w:val="0"/>
        </w:rPr>
      </w:pPr>
    </w:p>
    <w:p w14:paraId="05D5FFAC" w14:textId="77777777" w:rsidR="00E24B6D" w:rsidRPr="007720AB" w:rsidRDefault="00E24B6D" w:rsidP="00E24B6D">
      <w:pPr>
        <w:rPr>
          <w:rFonts w:cs="Times New Roman"/>
          <w:bCs/>
          <w:kern w:val="0"/>
        </w:rPr>
      </w:pPr>
      <w:r w:rsidRPr="007720AB">
        <w:rPr>
          <w:rFonts w:cs="Times New Roman"/>
          <w:bCs/>
          <w:kern w:val="0"/>
        </w:rPr>
        <w:t xml:space="preserve">Administrator i Procesor są zwani dalej łącznie </w:t>
      </w:r>
      <w:r w:rsidRPr="007720AB">
        <w:rPr>
          <w:rFonts w:cs="Times New Roman"/>
          <w:b/>
          <w:kern w:val="0"/>
        </w:rPr>
        <w:t>,,Stronami”,</w:t>
      </w:r>
      <w:r w:rsidRPr="007720AB">
        <w:rPr>
          <w:rFonts w:cs="Times New Roman"/>
          <w:bCs/>
          <w:kern w:val="0"/>
        </w:rPr>
        <w:t xml:space="preserve"> a każdy z nich z osobna </w:t>
      </w:r>
      <w:r w:rsidRPr="007720AB">
        <w:rPr>
          <w:rFonts w:cs="Times New Roman"/>
          <w:b/>
          <w:kern w:val="0"/>
        </w:rPr>
        <w:t>,,Stroną”.</w:t>
      </w:r>
    </w:p>
    <w:p w14:paraId="7DBE2F64" w14:textId="77777777" w:rsidR="00E24B6D" w:rsidRPr="007720AB" w:rsidRDefault="00E24B6D" w:rsidP="00E24B6D">
      <w:pPr>
        <w:rPr>
          <w:rFonts w:cs="Times New Roman"/>
          <w:bCs/>
          <w:kern w:val="0"/>
        </w:rPr>
      </w:pPr>
    </w:p>
    <w:p w14:paraId="042CFB3B" w14:textId="77777777" w:rsidR="00E24B6D" w:rsidRPr="007720AB" w:rsidRDefault="00E24B6D" w:rsidP="00E24B6D">
      <w:pPr>
        <w:spacing w:after="120" w:line="256" w:lineRule="auto"/>
        <w:rPr>
          <w:rFonts w:cs="Times New Roman"/>
        </w:rPr>
      </w:pPr>
      <w:r w:rsidRPr="007720AB">
        <w:rPr>
          <w:rFonts w:cs="Times New Roman"/>
        </w:rPr>
        <w:t xml:space="preserve">zwany w dalszej części Umowy </w:t>
      </w:r>
      <w:r w:rsidRPr="007720AB">
        <w:rPr>
          <w:rFonts w:cs="Times New Roman"/>
          <w:b/>
        </w:rPr>
        <w:t>„Podmiotem przetwarzającym”</w:t>
      </w:r>
      <w:r w:rsidRPr="007720AB">
        <w:rPr>
          <w:rFonts w:cs="Times New Roman"/>
        </w:rPr>
        <w:t xml:space="preserve"> .</w:t>
      </w:r>
    </w:p>
    <w:p w14:paraId="4CAEA920" w14:textId="77777777" w:rsidR="00E24B6D" w:rsidRPr="007720AB" w:rsidRDefault="00E24B6D" w:rsidP="00E24B6D">
      <w:pPr>
        <w:spacing w:after="120" w:line="256" w:lineRule="auto"/>
        <w:rPr>
          <w:rFonts w:cs="Times New Roman"/>
        </w:rPr>
      </w:pPr>
    </w:p>
    <w:p w14:paraId="639B0E49" w14:textId="77777777" w:rsidR="00E24B6D" w:rsidRPr="007720AB" w:rsidRDefault="00E24B6D" w:rsidP="00E24B6D">
      <w:pPr>
        <w:jc w:val="both"/>
        <w:rPr>
          <w:rFonts w:cs="Times New Roman"/>
          <w:bCs/>
          <w:kern w:val="0"/>
        </w:rPr>
      </w:pPr>
      <w:r w:rsidRPr="007720AB">
        <w:rPr>
          <w:rFonts w:cs="Times New Roman"/>
          <w:bCs/>
          <w:kern w:val="0"/>
        </w:rPr>
        <w:t xml:space="preserve">Mając na uwadze, że Strony zawarły Umowę na świadczenie usługi  z zakresu :                                                                                  </w:t>
      </w:r>
      <w:bookmarkStart w:id="4" w:name="_Hlk190684003"/>
      <w:r w:rsidRPr="007720AB">
        <w:rPr>
          <w:rFonts w:cs="Times New Roman"/>
          <w:bCs/>
          <w:kern w:val="0"/>
        </w:rPr>
        <w:t xml:space="preserve">udzielania świadczeń zdrowotnych przez </w:t>
      </w:r>
      <w:proofErr w:type="spellStart"/>
      <w:r w:rsidRPr="007720AB">
        <w:rPr>
          <w:rFonts w:cs="Times New Roman"/>
          <w:bCs/>
          <w:kern w:val="0"/>
        </w:rPr>
        <w:t>elektroradiologa</w:t>
      </w:r>
      <w:proofErr w:type="spellEnd"/>
      <w:r w:rsidRPr="007720AB">
        <w:rPr>
          <w:rFonts w:cs="Times New Roman"/>
          <w:bCs/>
          <w:kern w:val="0"/>
        </w:rPr>
        <w:t xml:space="preserve"> w Pracowni Rezonansu Magnetycznego</w:t>
      </w:r>
      <w:bookmarkEnd w:id="4"/>
      <w:r w:rsidRPr="007720AB">
        <w:rPr>
          <w:rFonts w:cs="Times New Roman"/>
          <w:bCs/>
          <w:kern w:val="0"/>
        </w:rPr>
        <w:t xml:space="preserve">                    ( nr umowy </w:t>
      </w:r>
      <w:r>
        <w:rPr>
          <w:rFonts w:cs="Times New Roman"/>
          <w:bCs/>
          <w:kern w:val="0"/>
        </w:rPr>
        <w:t xml:space="preserve">                                 </w:t>
      </w:r>
      <w:r w:rsidRPr="007720AB">
        <w:rPr>
          <w:rFonts w:cs="Times New Roman"/>
          <w:bCs/>
          <w:kern w:val="0"/>
        </w:rPr>
        <w:t xml:space="preserve">z dnia </w:t>
      </w:r>
      <w:r>
        <w:rPr>
          <w:rFonts w:cs="Times New Roman"/>
          <w:bCs/>
          <w:kern w:val="0"/>
        </w:rPr>
        <w:t>.2025 r .</w:t>
      </w:r>
      <w:r w:rsidRPr="007720AB">
        <w:rPr>
          <w:rFonts w:cs="Times New Roman"/>
          <w:bCs/>
          <w:kern w:val="0"/>
        </w:rPr>
        <w:t>) zwaną dalej ,,Umową”, a współpraca Stron w ramach wykonania Umowy wymaga powierzenia Procesorowi do przetwarzania danych osób, do których będzie miał dostęp w związku z realizacją Umowy, strony zgodnie postanowiły, co następuje:</w:t>
      </w:r>
    </w:p>
    <w:p w14:paraId="4E7FE24E" w14:textId="77777777" w:rsidR="00E24B6D" w:rsidRPr="007720AB" w:rsidRDefault="00E24B6D" w:rsidP="00E24B6D">
      <w:pPr>
        <w:spacing w:after="120" w:line="256" w:lineRule="auto"/>
        <w:rPr>
          <w:rFonts w:cs="Times New Roman"/>
        </w:rPr>
      </w:pPr>
    </w:p>
    <w:p w14:paraId="1B19B7BC" w14:textId="77777777" w:rsidR="00E24B6D" w:rsidRPr="007720AB" w:rsidRDefault="00E24B6D" w:rsidP="00E24B6D">
      <w:pPr>
        <w:spacing w:after="120" w:line="256" w:lineRule="auto"/>
        <w:rPr>
          <w:rFonts w:cs="Times New Roman"/>
        </w:rPr>
      </w:pPr>
    </w:p>
    <w:p w14:paraId="44AA6244" w14:textId="77777777" w:rsidR="00E24B6D" w:rsidRPr="007720AB" w:rsidRDefault="00E24B6D" w:rsidP="00E24B6D">
      <w:pPr>
        <w:spacing w:after="120" w:line="256" w:lineRule="auto"/>
        <w:jc w:val="center"/>
        <w:rPr>
          <w:rFonts w:cs="Times New Roman"/>
          <w:b/>
        </w:rPr>
      </w:pPr>
      <w:r w:rsidRPr="007720AB">
        <w:rPr>
          <w:rFonts w:cs="Times New Roman"/>
          <w:b/>
        </w:rPr>
        <w:t>§ 1</w:t>
      </w:r>
    </w:p>
    <w:p w14:paraId="5788A2AB" w14:textId="77777777" w:rsidR="00E24B6D" w:rsidRPr="007720AB" w:rsidRDefault="00E24B6D" w:rsidP="00E24B6D">
      <w:pPr>
        <w:spacing w:after="120" w:line="256" w:lineRule="auto"/>
        <w:jc w:val="center"/>
        <w:rPr>
          <w:rFonts w:cs="Times New Roman"/>
          <w:b/>
        </w:rPr>
      </w:pPr>
      <w:r w:rsidRPr="007720AB">
        <w:rPr>
          <w:rFonts w:cs="Times New Roman"/>
          <w:b/>
        </w:rPr>
        <w:t>Powierzenie przetwarzania danych osobowych</w:t>
      </w:r>
    </w:p>
    <w:p w14:paraId="2FD55D67" w14:textId="77777777" w:rsidR="00E24B6D" w:rsidRPr="007720AB" w:rsidRDefault="00E24B6D" w:rsidP="00E24B6D">
      <w:pPr>
        <w:widowControl/>
        <w:numPr>
          <w:ilvl w:val="0"/>
          <w:numId w:val="46"/>
        </w:numPr>
        <w:suppressAutoHyphens w:val="0"/>
        <w:spacing w:after="120" w:line="254" w:lineRule="auto"/>
        <w:contextualSpacing/>
        <w:jc w:val="both"/>
        <w:rPr>
          <w:rFonts w:cs="Times New Roman"/>
        </w:rPr>
      </w:pPr>
      <w:r w:rsidRPr="007720AB">
        <w:rPr>
          <w:rFonts w:cs="Times New Roman"/>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7720AB">
        <w:rPr>
          <w:rFonts w:cs="Times New Roman"/>
        </w:rPr>
        <w:t>Dz.Urz.UE.L</w:t>
      </w:r>
      <w:proofErr w:type="spellEnd"/>
      <w:r w:rsidRPr="007720AB">
        <w:rPr>
          <w:rFonts w:cs="Times New Roman"/>
        </w:rPr>
        <w:t xml:space="preserve"> Nr 119, str. 1) (zwanego w dalszej części </w:t>
      </w:r>
      <w:r w:rsidRPr="007720AB">
        <w:rPr>
          <w:rFonts w:cs="Times New Roman"/>
        </w:rPr>
        <w:lastRenderedPageBreak/>
        <w:t>Umowy „Rozporządzeniem”), na zasadach, w zakresie i w celu określonym w niniejszej Umowie.</w:t>
      </w:r>
    </w:p>
    <w:p w14:paraId="276D05BF" w14:textId="77777777" w:rsidR="00E24B6D" w:rsidRPr="007720AB" w:rsidRDefault="00E24B6D" w:rsidP="00E24B6D">
      <w:pPr>
        <w:widowControl/>
        <w:numPr>
          <w:ilvl w:val="0"/>
          <w:numId w:val="46"/>
        </w:numPr>
        <w:suppressAutoHyphens w:val="0"/>
        <w:spacing w:after="120" w:line="254" w:lineRule="auto"/>
        <w:contextualSpacing/>
        <w:jc w:val="both"/>
        <w:rPr>
          <w:rFonts w:cs="Times New Roman"/>
        </w:rPr>
      </w:pPr>
      <w:r w:rsidRPr="007720AB">
        <w:rPr>
          <w:rFonts w:cs="Times New Roman"/>
        </w:rPr>
        <w:t>Podmiot przetwarzający zobowiązuje się przetwarzać powierzone mu dane osobowe zgodnie z niniejszą Umową, Rozporządzeniem oraz z innymi przepisami prawa powszechnie obowiązującego, które chronią prawa osób, których dane dotyczą.</w:t>
      </w:r>
    </w:p>
    <w:p w14:paraId="1C823540" w14:textId="77777777" w:rsidR="00E24B6D" w:rsidRPr="007720AB" w:rsidRDefault="00E24B6D" w:rsidP="00E24B6D">
      <w:pPr>
        <w:spacing w:after="120" w:line="256" w:lineRule="auto"/>
        <w:ind w:left="720"/>
        <w:contextualSpacing/>
        <w:jc w:val="both"/>
        <w:rPr>
          <w:rFonts w:cs="Times New Roman"/>
        </w:rPr>
      </w:pPr>
    </w:p>
    <w:p w14:paraId="4A4188F4" w14:textId="77777777" w:rsidR="00E24B6D" w:rsidRPr="007720AB" w:rsidRDefault="00E24B6D" w:rsidP="00E24B6D">
      <w:pPr>
        <w:spacing w:after="120" w:line="256" w:lineRule="auto"/>
        <w:jc w:val="center"/>
        <w:rPr>
          <w:rFonts w:cs="Times New Roman"/>
          <w:b/>
        </w:rPr>
      </w:pPr>
      <w:r w:rsidRPr="007720AB">
        <w:rPr>
          <w:rFonts w:cs="Times New Roman"/>
          <w:b/>
        </w:rPr>
        <w:t>§ 2</w:t>
      </w:r>
    </w:p>
    <w:p w14:paraId="4F2FD507" w14:textId="77777777" w:rsidR="00E24B6D" w:rsidRPr="007720AB" w:rsidRDefault="00E24B6D" w:rsidP="00E24B6D">
      <w:pPr>
        <w:spacing w:after="120" w:line="256" w:lineRule="auto"/>
        <w:jc w:val="center"/>
        <w:rPr>
          <w:rFonts w:cs="Times New Roman"/>
          <w:b/>
        </w:rPr>
      </w:pPr>
      <w:r w:rsidRPr="007720AB">
        <w:rPr>
          <w:rFonts w:cs="Times New Roman"/>
          <w:b/>
        </w:rPr>
        <w:t>Zakres i cel przetwarzania danych</w:t>
      </w:r>
    </w:p>
    <w:p w14:paraId="790C45F5" w14:textId="77777777" w:rsidR="00E24B6D" w:rsidRPr="007720AB" w:rsidRDefault="00E24B6D" w:rsidP="00E24B6D">
      <w:pPr>
        <w:widowControl/>
        <w:numPr>
          <w:ilvl w:val="0"/>
          <w:numId w:val="47"/>
        </w:numPr>
        <w:suppressAutoHyphens w:val="0"/>
        <w:spacing w:after="120" w:line="254" w:lineRule="auto"/>
        <w:contextualSpacing/>
        <w:jc w:val="both"/>
        <w:rPr>
          <w:rFonts w:cs="Times New Roman"/>
          <w:u w:val="single"/>
        </w:rPr>
      </w:pPr>
      <w:r w:rsidRPr="007720AB">
        <w:rPr>
          <w:rFonts w:cs="Times New Roman"/>
        </w:rPr>
        <w:t>Podmiot przetwarzający będzie przetwarzał, powierzone na podstawie Umowy dane zwykłe oraz dane szczególnych kategorii dotyczące pacjentów,</w:t>
      </w:r>
      <w:r w:rsidRPr="007720AB">
        <w:rPr>
          <w:rFonts w:cs="Times New Roman"/>
          <w:i/>
        </w:rPr>
        <w:t xml:space="preserve"> </w:t>
      </w:r>
      <w:r w:rsidRPr="007720AB">
        <w:rPr>
          <w:rFonts w:cs="Times New Roman"/>
          <w:iCs/>
        </w:rPr>
        <w:t>personelu administratora</w:t>
      </w:r>
      <w:r w:rsidRPr="007720AB">
        <w:rPr>
          <w:rFonts w:cs="Times New Roman"/>
          <w:i/>
        </w:rPr>
        <w:t xml:space="preserve">  </w:t>
      </w:r>
      <w:r w:rsidRPr="007720AB">
        <w:rPr>
          <w:rFonts w:cs="Times New Roman"/>
          <w:iCs/>
        </w:rPr>
        <w:t xml:space="preserve">w zakresie: </w:t>
      </w:r>
    </w:p>
    <w:p w14:paraId="66E4AEBB"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w:t>
      </w:r>
      <w:r w:rsidRPr="007720AB">
        <w:rPr>
          <w:rFonts w:cs="Times New Roman"/>
          <w:i/>
        </w:rPr>
        <w:t xml:space="preserve"> </w:t>
      </w:r>
      <w:r w:rsidRPr="007720AB">
        <w:rPr>
          <w:rFonts w:cs="Times New Roman"/>
          <w:iCs/>
        </w:rPr>
        <w:t>imiona i nazwiska;</w:t>
      </w:r>
    </w:p>
    <w:p w14:paraId="6E1016F8"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adresy zamieszkania;</w:t>
      </w:r>
    </w:p>
    <w:p w14:paraId="7A4E1C87"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xml:space="preserve">- nr PESEL. </w:t>
      </w:r>
    </w:p>
    <w:p w14:paraId="21A971BD"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w przypadku noworodka  numer PESEL matki;</w:t>
      </w:r>
    </w:p>
    <w:p w14:paraId="7C7D1B86"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rodzaj i numer dokumentu tożsamości;</w:t>
      </w:r>
    </w:p>
    <w:p w14:paraId="6695E8E6"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numery telefonów;</w:t>
      </w:r>
    </w:p>
    <w:p w14:paraId="2014BE43"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adresy poczty elektronicznej (e-mail);</w:t>
      </w:r>
    </w:p>
    <w:p w14:paraId="56D3C9BC"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dane osobowe osób upoważnionych do dostępu do informacji o stanie zdrowia pacjenta;</w:t>
      </w:r>
    </w:p>
    <w:p w14:paraId="15EF1062"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wyniki badań medycznych;</w:t>
      </w:r>
    </w:p>
    <w:p w14:paraId="0F544656"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wyniki badań laboratoryjnych;</w:t>
      </w:r>
    </w:p>
    <w:p w14:paraId="2F1B16B4"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kolejny numer wpisu  z Księgi Głównej;</w:t>
      </w:r>
    </w:p>
    <w:p w14:paraId="3D42B97A"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oznaczenie osoby udzielającej świadczenia zdrowotnego;</w:t>
      </w:r>
    </w:p>
    <w:p w14:paraId="43D25F1A"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stopień naukowy;</w:t>
      </w:r>
    </w:p>
    <w:p w14:paraId="789743DB"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tytuł;</w:t>
      </w:r>
    </w:p>
    <w:p w14:paraId="5E131979"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tytuł zawodowy;</w:t>
      </w:r>
    </w:p>
    <w:p w14:paraId="1DC52CF9"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funkcje;</w:t>
      </w:r>
    </w:p>
    <w:p w14:paraId="305B0328" w14:textId="77777777" w:rsidR="00E24B6D" w:rsidRPr="007720AB" w:rsidRDefault="00E24B6D" w:rsidP="00E24B6D">
      <w:pPr>
        <w:spacing w:after="120" w:line="254" w:lineRule="auto"/>
        <w:ind w:left="720"/>
        <w:contextualSpacing/>
        <w:jc w:val="both"/>
        <w:rPr>
          <w:rFonts w:cs="Times New Roman"/>
          <w:iCs/>
        </w:rPr>
      </w:pPr>
      <w:r w:rsidRPr="007720AB">
        <w:rPr>
          <w:rFonts w:cs="Times New Roman"/>
          <w:iCs/>
        </w:rPr>
        <w:t>-  wykształcenie;</w:t>
      </w:r>
    </w:p>
    <w:p w14:paraId="2E94DFF0" w14:textId="77777777" w:rsidR="00E24B6D" w:rsidRPr="007720AB" w:rsidRDefault="00E24B6D" w:rsidP="00E24B6D">
      <w:pPr>
        <w:spacing w:after="120" w:line="254" w:lineRule="auto"/>
        <w:ind w:left="720"/>
        <w:contextualSpacing/>
        <w:jc w:val="both"/>
        <w:rPr>
          <w:rFonts w:cs="Times New Roman"/>
          <w:color w:val="FF0000"/>
          <w:u w:val="single"/>
        </w:rPr>
      </w:pPr>
      <w:r w:rsidRPr="007720AB">
        <w:rPr>
          <w:rFonts w:cs="Times New Roman"/>
          <w:iCs/>
        </w:rPr>
        <w:t>-  stanowisko;</w:t>
      </w:r>
    </w:p>
    <w:p w14:paraId="205FBBD4" w14:textId="77777777" w:rsidR="00E24B6D" w:rsidRPr="00596F33" w:rsidRDefault="00E24B6D" w:rsidP="00E24B6D">
      <w:pPr>
        <w:widowControl/>
        <w:numPr>
          <w:ilvl w:val="0"/>
          <w:numId w:val="47"/>
        </w:numPr>
        <w:suppressAutoHyphens w:val="0"/>
        <w:spacing w:after="120" w:line="254" w:lineRule="auto"/>
        <w:contextualSpacing/>
        <w:rPr>
          <w:rFonts w:cs="Times New Roman"/>
        </w:rPr>
      </w:pPr>
      <w:r w:rsidRPr="007720AB">
        <w:rPr>
          <w:rFonts w:cs="Times New Roman"/>
        </w:rPr>
        <w:t>Powierzone przez Administratora danych dane osobowe będą przetwarzane przez                                                                                                                                                                                            Podmiot przetwarzający wyłącznie w celu</w:t>
      </w:r>
      <w:r w:rsidRPr="007720AB">
        <w:rPr>
          <w:rFonts w:cs="Times New Roman"/>
          <w:b/>
          <w:bCs/>
        </w:rPr>
        <w:t xml:space="preserve"> </w:t>
      </w:r>
      <w:r w:rsidRPr="007720AB">
        <w:rPr>
          <w:rFonts w:cs="Times New Roman"/>
        </w:rPr>
        <w:t xml:space="preserve">realizacji umowy z dnia </w:t>
      </w:r>
      <w:r>
        <w:rPr>
          <w:rFonts w:cs="Times New Roman"/>
        </w:rPr>
        <w:t xml:space="preserve"> </w:t>
      </w:r>
      <w:r w:rsidRPr="00596F33">
        <w:rPr>
          <w:rFonts w:cs="Times New Roman"/>
          <w:b/>
          <w:bCs/>
        </w:rPr>
        <w:t xml:space="preserve">2025 </w:t>
      </w:r>
    </w:p>
    <w:p w14:paraId="13B56BFD" w14:textId="77777777" w:rsidR="00E24B6D" w:rsidRPr="007720AB" w:rsidRDefault="00E24B6D" w:rsidP="00E24B6D">
      <w:pPr>
        <w:spacing w:after="120" w:line="254" w:lineRule="auto"/>
        <w:ind w:left="720"/>
        <w:contextualSpacing/>
        <w:rPr>
          <w:rFonts w:cs="Times New Roman"/>
        </w:rPr>
      </w:pPr>
      <w:r w:rsidRPr="007720AB">
        <w:rPr>
          <w:rFonts w:cs="Times New Roman"/>
        </w:rPr>
        <w:t xml:space="preserve">nr </w:t>
      </w:r>
      <w:r>
        <w:rPr>
          <w:rFonts w:cs="Times New Roman"/>
        </w:rPr>
        <w:t xml:space="preserve">                           </w:t>
      </w:r>
      <w:r w:rsidRPr="007720AB">
        <w:rPr>
          <w:rFonts w:cs="Times New Roman"/>
        </w:rPr>
        <w:t xml:space="preserve">w zakresie:  udzielania świadczeń zdrowotnych przez </w:t>
      </w:r>
      <w:proofErr w:type="spellStart"/>
      <w:r w:rsidRPr="007720AB">
        <w:rPr>
          <w:rFonts w:cs="Times New Roman"/>
        </w:rPr>
        <w:t>elektroradiologa</w:t>
      </w:r>
      <w:proofErr w:type="spellEnd"/>
      <w:r w:rsidRPr="007720AB">
        <w:rPr>
          <w:rFonts w:cs="Times New Roman"/>
        </w:rPr>
        <w:t xml:space="preserve"> w Pracowni Rezonansu Magnetycznego.                                                                                        Przedmiotem zamówienia będzie w szczególności:</w:t>
      </w:r>
    </w:p>
    <w:p w14:paraId="31FC96B0" w14:textId="77777777" w:rsidR="00E24B6D" w:rsidRPr="007720AB" w:rsidRDefault="00E24B6D" w:rsidP="00E24B6D">
      <w:pPr>
        <w:numPr>
          <w:ilvl w:val="0"/>
          <w:numId w:val="56"/>
        </w:numPr>
        <w:suppressAutoHyphens w:val="0"/>
        <w:autoSpaceDE w:val="0"/>
        <w:spacing w:line="276" w:lineRule="auto"/>
        <w:ind w:right="54"/>
        <w:jc w:val="both"/>
        <w:rPr>
          <w:rFonts w:cs="Times New Roman"/>
          <w:bCs/>
          <w:iCs/>
          <w:color w:val="000000"/>
        </w:rPr>
      </w:pPr>
      <w:r w:rsidRPr="007720AB">
        <w:rPr>
          <w:rFonts w:cs="Times New Roman"/>
          <w:bCs/>
          <w:iCs/>
          <w:color w:val="000000"/>
        </w:rPr>
        <w:t>Wykonywanie badań rezonansu;</w:t>
      </w:r>
    </w:p>
    <w:p w14:paraId="422DA63E" w14:textId="77777777" w:rsidR="00E24B6D" w:rsidRPr="007720AB" w:rsidRDefault="00E24B6D" w:rsidP="00E24B6D">
      <w:pPr>
        <w:numPr>
          <w:ilvl w:val="0"/>
          <w:numId w:val="56"/>
        </w:numPr>
        <w:suppressAutoHyphens w:val="0"/>
        <w:autoSpaceDE w:val="0"/>
        <w:spacing w:line="276" w:lineRule="auto"/>
        <w:ind w:right="54"/>
        <w:jc w:val="both"/>
        <w:rPr>
          <w:rFonts w:cs="Times New Roman"/>
          <w:bCs/>
          <w:iCs/>
          <w:color w:val="000000"/>
        </w:rPr>
      </w:pPr>
      <w:r w:rsidRPr="007720AB">
        <w:rPr>
          <w:rFonts w:cs="Times New Roman"/>
          <w:bCs/>
          <w:iCs/>
          <w:color w:val="000000"/>
        </w:rPr>
        <w:t>Odpowiedzialność za czystość w pomieszczeniach, w których wykonuje swoją pracę, stan urządzeń, materiały, środki kontrastowe, filmy i inne środki używane przy pracy;</w:t>
      </w:r>
    </w:p>
    <w:p w14:paraId="6C4F7D3A" w14:textId="77777777" w:rsidR="00E24B6D" w:rsidRPr="007720AB" w:rsidRDefault="00E24B6D" w:rsidP="00E24B6D">
      <w:pPr>
        <w:numPr>
          <w:ilvl w:val="0"/>
          <w:numId w:val="56"/>
        </w:numPr>
        <w:suppressAutoHyphens w:val="0"/>
        <w:autoSpaceDE w:val="0"/>
        <w:spacing w:line="276" w:lineRule="auto"/>
        <w:ind w:right="54"/>
        <w:jc w:val="both"/>
        <w:rPr>
          <w:rFonts w:cs="Times New Roman"/>
          <w:bCs/>
          <w:iCs/>
          <w:color w:val="000000"/>
        </w:rPr>
      </w:pPr>
      <w:r w:rsidRPr="007720AB">
        <w:rPr>
          <w:rFonts w:cs="Times New Roman"/>
          <w:bCs/>
          <w:iCs/>
          <w:color w:val="000000"/>
        </w:rPr>
        <w:t>Przyjmowanie pacjentów na badania na podstawie kart skierowania na badanie RM wg ustalonej kolejności, z wyjątkiem przypadków nagłych, uzgodnionych z Kierownikiem ZDO lub lekarzem;</w:t>
      </w:r>
    </w:p>
    <w:p w14:paraId="4083F8B4" w14:textId="77777777" w:rsidR="00E24B6D" w:rsidRPr="007720AB" w:rsidRDefault="00E24B6D" w:rsidP="00E24B6D">
      <w:pPr>
        <w:numPr>
          <w:ilvl w:val="0"/>
          <w:numId w:val="56"/>
        </w:numPr>
        <w:suppressAutoHyphens w:val="0"/>
        <w:autoSpaceDE w:val="0"/>
        <w:spacing w:line="276" w:lineRule="auto"/>
        <w:ind w:right="170"/>
        <w:rPr>
          <w:rFonts w:cs="Times New Roman"/>
          <w:bCs/>
          <w:color w:val="000000"/>
          <w:lang w:eastAsia="pl-PL"/>
        </w:rPr>
      </w:pPr>
      <w:r w:rsidRPr="007720AB">
        <w:rPr>
          <w:rFonts w:cs="Times New Roman"/>
          <w:bCs/>
          <w:color w:val="000000"/>
          <w:lang w:eastAsia="pl-PL"/>
        </w:rPr>
        <w:t>Nadzór nad urządzeniami systemu rezonansu magnetycznego w zakresie: serwisu okresowego aparatury, przeglądów technicznych urządzeń medycznych, kalibracji systemu rezonansu magnetycznego i raportowania do Kierownika ZDO i serwisu technicznego o nieprawidłowościach w działaniu systemu;</w:t>
      </w:r>
    </w:p>
    <w:p w14:paraId="21E8FB1E" w14:textId="77777777" w:rsidR="00E24B6D" w:rsidRPr="007720AB" w:rsidRDefault="00E24B6D" w:rsidP="00E24B6D">
      <w:pPr>
        <w:numPr>
          <w:ilvl w:val="0"/>
          <w:numId w:val="56"/>
        </w:numPr>
        <w:suppressAutoHyphens w:val="0"/>
        <w:autoSpaceDE w:val="0"/>
        <w:spacing w:line="276" w:lineRule="auto"/>
        <w:ind w:right="170"/>
        <w:jc w:val="both"/>
        <w:rPr>
          <w:rFonts w:cs="Times New Roman"/>
          <w:bCs/>
          <w:color w:val="000000"/>
          <w:lang w:eastAsia="pl-PL"/>
        </w:rPr>
      </w:pPr>
      <w:r w:rsidRPr="007720AB">
        <w:rPr>
          <w:rFonts w:cs="Times New Roman"/>
          <w:bCs/>
          <w:color w:val="000000"/>
          <w:lang w:eastAsia="pl-PL"/>
        </w:rPr>
        <w:t>Nadzór nad systemem informatyczno-archiwizacyjnym oraz współpraca z Działem Informatyki;</w:t>
      </w:r>
    </w:p>
    <w:p w14:paraId="01F66CB1" w14:textId="77777777" w:rsidR="00E24B6D" w:rsidRPr="007720AB" w:rsidRDefault="00E24B6D" w:rsidP="00E24B6D">
      <w:pPr>
        <w:numPr>
          <w:ilvl w:val="0"/>
          <w:numId w:val="56"/>
        </w:numPr>
        <w:suppressAutoHyphens w:val="0"/>
        <w:autoSpaceDE w:val="0"/>
        <w:spacing w:line="276" w:lineRule="auto"/>
        <w:ind w:right="170"/>
        <w:jc w:val="both"/>
        <w:rPr>
          <w:rFonts w:cs="Times New Roman"/>
          <w:bCs/>
          <w:color w:val="000000"/>
          <w:lang w:eastAsia="pl-PL"/>
        </w:rPr>
      </w:pPr>
      <w:r w:rsidRPr="007720AB">
        <w:rPr>
          <w:rFonts w:cs="Times New Roman"/>
          <w:bCs/>
          <w:color w:val="000000"/>
          <w:lang w:eastAsia="pl-PL"/>
        </w:rPr>
        <w:t xml:space="preserve">Wykonywanie kopii dokumentacji medycznej dla pacjentów Pracowni Rezonansu </w:t>
      </w:r>
      <w:r w:rsidRPr="007720AB">
        <w:rPr>
          <w:rFonts w:cs="Times New Roman"/>
          <w:bCs/>
          <w:color w:val="000000"/>
          <w:lang w:eastAsia="pl-PL"/>
        </w:rPr>
        <w:lastRenderedPageBreak/>
        <w:t>Magnetycznego;</w:t>
      </w:r>
    </w:p>
    <w:p w14:paraId="65B47E04" w14:textId="77777777" w:rsidR="00E24B6D" w:rsidRPr="007720AB" w:rsidRDefault="00E24B6D" w:rsidP="00E24B6D">
      <w:pPr>
        <w:widowControl/>
        <w:numPr>
          <w:ilvl w:val="0"/>
          <w:numId w:val="47"/>
        </w:numPr>
        <w:suppressAutoHyphens w:val="0"/>
        <w:spacing w:after="120" w:line="254" w:lineRule="auto"/>
        <w:contextualSpacing/>
        <w:jc w:val="both"/>
        <w:rPr>
          <w:rFonts w:cs="Times New Roman"/>
          <w:b/>
        </w:rPr>
      </w:pPr>
      <w:r w:rsidRPr="007720AB">
        <w:rPr>
          <w:rFonts w:cs="Times New Roman"/>
        </w:rPr>
        <w:t>Podmiot przetwarzający jest upoważniony do wykonywania następujących czynności przetwarzania powierzonych danych:  przechowywanie,  przeglądanie, dopasowywanie, ograniczanie, przekazywanie</w:t>
      </w:r>
      <w:r w:rsidRPr="007720AB">
        <w:rPr>
          <w:rFonts w:cs="Times New Roman"/>
          <w:color w:val="4F81BD" w:themeColor="accent1"/>
        </w:rPr>
        <w:t xml:space="preserve"> </w:t>
      </w:r>
      <w:r w:rsidRPr="007720AB">
        <w:rPr>
          <w:rFonts w:cs="Times New Roman"/>
        </w:rPr>
        <w:t xml:space="preserve"> – które są w minimalnym zakresie niezbędne do realizacji celu        o którym mowa w ust. 2 powyżej. </w:t>
      </w:r>
    </w:p>
    <w:p w14:paraId="585356BD" w14:textId="77777777" w:rsidR="00E24B6D" w:rsidRPr="007720AB" w:rsidRDefault="00E24B6D" w:rsidP="00E24B6D">
      <w:pPr>
        <w:spacing w:after="120" w:line="254" w:lineRule="auto"/>
        <w:ind w:left="720"/>
        <w:contextualSpacing/>
        <w:jc w:val="both"/>
        <w:rPr>
          <w:rFonts w:cs="Times New Roman"/>
          <w:b/>
        </w:rPr>
      </w:pPr>
    </w:p>
    <w:p w14:paraId="10338819" w14:textId="77777777" w:rsidR="00E24B6D" w:rsidRPr="007720AB" w:rsidRDefault="00E24B6D" w:rsidP="00E24B6D">
      <w:pPr>
        <w:spacing w:after="120" w:line="254" w:lineRule="auto"/>
        <w:ind w:left="720"/>
        <w:contextualSpacing/>
        <w:jc w:val="center"/>
        <w:rPr>
          <w:rFonts w:cs="Times New Roman"/>
          <w:b/>
        </w:rPr>
      </w:pPr>
      <w:r w:rsidRPr="007720AB">
        <w:rPr>
          <w:rFonts w:cs="Times New Roman"/>
          <w:b/>
        </w:rPr>
        <w:t>§ 3</w:t>
      </w:r>
    </w:p>
    <w:p w14:paraId="23F8EF17" w14:textId="77777777" w:rsidR="00E24B6D" w:rsidRPr="007720AB" w:rsidRDefault="00E24B6D" w:rsidP="00E24B6D">
      <w:pPr>
        <w:spacing w:after="120" w:line="256" w:lineRule="auto"/>
        <w:jc w:val="center"/>
        <w:rPr>
          <w:rFonts w:cs="Times New Roman"/>
          <w:b/>
        </w:rPr>
      </w:pPr>
      <w:r w:rsidRPr="007720AB">
        <w:rPr>
          <w:rFonts w:cs="Times New Roman"/>
          <w:b/>
        </w:rPr>
        <w:t xml:space="preserve">Obowiązki podmiotu przetwarzającego </w:t>
      </w:r>
    </w:p>
    <w:p w14:paraId="1FF90E30"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30A21032"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Podmiot przetwarzający zobowiązuje się dołożyć należytej staranności przy przetwarzaniu powierzonych danych osobowych.</w:t>
      </w:r>
    </w:p>
    <w:p w14:paraId="54540FF3"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37F4C98D"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4E4EBC2"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 xml:space="preserve">Podmiot przetwarzający po zakończeniu świadczenia usług związanych z przetwarzaniem niezwłocznie </w:t>
      </w:r>
      <w:r w:rsidRPr="007720AB">
        <w:rPr>
          <w:rFonts w:cs="Times New Roman"/>
          <w:iCs/>
        </w:rPr>
        <w:t>przekazuje</w:t>
      </w:r>
      <w:r w:rsidRPr="007720AB">
        <w:rPr>
          <w:rFonts w:cs="Times New Roman"/>
          <w:color w:val="FF0000"/>
        </w:rPr>
        <w:t xml:space="preserve"> </w:t>
      </w:r>
      <w:r w:rsidRPr="007720AB">
        <w:rPr>
          <w:rFonts w:cs="Times New Roman"/>
        </w:rPr>
        <w:t>Administratorowi wszelkie dane osobowe oraz usuwa wszelkie ich istniejące kopie, chyba że prawo Unii lub prawo państwa członkowskiego nakazują przechowywanie danych osobowych.</w:t>
      </w:r>
    </w:p>
    <w:p w14:paraId="1D353A89"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Podmiot przetwarzający zapewnia zdolność do szybkiego przywrócenia dostępności danych osobowych i dostępu do nich w razie incydentu fizycznego lub technicznego.</w:t>
      </w:r>
    </w:p>
    <w:p w14:paraId="1E135112"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 xml:space="preserve">W miarę możliwości Podmiot przetwarzający pomaga Administratorowi </w:t>
      </w:r>
      <w:r w:rsidRPr="007720AB">
        <w:rPr>
          <w:rFonts w:cs="Times New Roman"/>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6619D4F6" w14:textId="77777777" w:rsidR="00E24B6D" w:rsidRPr="007720AB" w:rsidRDefault="00E24B6D" w:rsidP="00E24B6D">
      <w:pPr>
        <w:widowControl/>
        <w:numPr>
          <w:ilvl w:val="0"/>
          <w:numId w:val="48"/>
        </w:numPr>
        <w:suppressAutoHyphens w:val="0"/>
        <w:spacing w:after="120" w:line="254" w:lineRule="auto"/>
        <w:contextualSpacing/>
        <w:jc w:val="both"/>
        <w:rPr>
          <w:rFonts w:cs="Times New Roman"/>
        </w:rPr>
      </w:pPr>
      <w:r w:rsidRPr="007720AB">
        <w:rPr>
          <w:rFonts w:cs="Times New Roman"/>
        </w:rPr>
        <w:t>Podmiot przetwarzający po stwierdzeniu naruszenia ochrony danych osobowych bez zbędnej zwłoki zgłasza je Administratorowi w ciągu 2 (dwóch)  godzin.</w:t>
      </w:r>
    </w:p>
    <w:p w14:paraId="080BCEC4" w14:textId="77777777" w:rsidR="00E24B6D" w:rsidRPr="007720AB" w:rsidRDefault="00E24B6D" w:rsidP="00E24B6D">
      <w:pPr>
        <w:spacing w:after="120" w:line="254" w:lineRule="auto"/>
        <w:ind w:left="720"/>
        <w:contextualSpacing/>
        <w:rPr>
          <w:rFonts w:cs="Times New Roman"/>
        </w:rPr>
      </w:pPr>
    </w:p>
    <w:p w14:paraId="4807F02C" w14:textId="77777777" w:rsidR="00E24B6D" w:rsidRPr="007720AB" w:rsidRDefault="00E24B6D" w:rsidP="00E24B6D">
      <w:pPr>
        <w:spacing w:after="120" w:line="254" w:lineRule="auto"/>
        <w:ind w:left="720"/>
        <w:contextualSpacing/>
        <w:jc w:val="center"/>
        <w:rPr>
          <w:rFonts w:cs="Times New Roman"/>
          <w:b/>
        </w:rPr>
      </w:pPr>
      <w:r w:rsidRPr="007720AB">
        <w:rPr>
          <w:rFonts w:cs="Times New Roman"/>
          <w:b/>
        </w:rPr>
        <w:t>§ 4</w:t>
      </w:r>
    </w:p>
    <w:p w14:paraId="73959FF3" w14:textId="77777777" w:rsidR="00E24B6D" w:rsidRPr="007720AB" w:rsidRDefault="00E24B6D" w:rsidP="00E24B6D">
      <w:pPr>
        <w:spacing w:after="120" w:line="256" w:lineRule="auto"/>
        <w:jc w:val="center"/>
        <w:rPr>
          <w:rFonts w:cs="Times New Roman"/>
          <w:b/>
        </w:rPr>
      </w:pPr>
      <w:r w:rsidRPr="007720AB">
        <w:rPr>
          <w:rFonts w:cs="Times New Roman"/>
          <w:b/>
        </w:rPr>
        <w:t xml:space="preserve">             Prawo kontroli</w:t>
      </w:r>
    </w:p>
    <w:p w14:paraId="4E26108F" w14:textId="77777777" w:rsidR="00E24B6D" w:rsidRPr="007720AB" w:rsidRDefault="00E24B6D" w:rsidP="00E24B6D">
      <w:pPr>
        <w:widowControl/>
        <w:numPr>
          <w:ilvl w:val="0"/>
          <w:numId w:val="49"/>
        </w:numPr>
        <w:suppressAutoHyphens w:val="0"/>
        <w:spacing w:after="120" w:line="254" w:lineRule="auto"/>
        <w:contextualSpacing/>
        <w:jc w:val="both"/>
        <w:rPr>
          <w:rFonts w:cs="Times New Roman"/>
        </w:rPr>
      </w:pPr>
      <w:r w:rsidRPr="007720AB">
        <w:rPr>
          <w:rFonts w:cs="Times New Roman"/>
        </w:rPr>
        <w:lastRenderedPageBreak/>
        <w:t xml:space="preserve">Administrator danych zgodnie z art. 28 ust. 3 pkt h) Rozporządzenia ma prawo kontroli, mającej na celu weryfikację czy Podmiot przetwarzający spełnia obowiązki wynikające z niniejszej Umowy. </w:t>
      </w:r>
    </w:p>
    <w:p w14:paraId="25560B5A" w14:textId="77777777" w:rsidR="00E24B6D" w:rsidRPr="007720AB" w:rsidRDefault="00E24B6D" w:rsidP="00E24B6D">
      <w:pPr>
        <w:widowControl/>
        <w:numPr>
          <w:ilvl w:val="0"/>
          <w:numId w:val="49"/>
        </w:numPr>
        <w:suppressAutoHyphens w:val="0"/>
        <w:spacing w:after="120" w:line="254" w:lineRule="auto"/>
        <w:contextualSpacing/>
        <w:jc w:val="both"/>
        <w:rPr>
          <w:rFonts w:cs="Times New Roman"/>
        </w:rPr>
      </w:pPr>
      <w:r w:rsidRPr="007720AB">
        <w:rPr>
          <w:rFonts w:cs="Times New Roman"/>
        </w:rPr>
        <w:t xml:space="preserve">Podmiot przetwarzający prowadzi rejestr czynności przetwarzania, który udostępnia. </w:t>
      </w:r>
    </w:p>
    <w:p w14:paraId="70FE4785" w14:textId="77777777" w:rsidR="00E24B6D" w:rsidRPr="007720AB" w:rsidRDefault="00E24B6D" w:rsidP="00E24B6D">
      <w:pPr>
        <w:widowControl/>
        <w:numPr>
          <w:ilvl w:val="0"/>
          <w:numId w:val="49"/>
        </w:numPr>
        <w:suppressAutoHyphens w:val="0"/>
        <w:spacing w:after="120" w:line="254" w:lineRule="auto"/>
        <w:contextualSpacing/>
        <w:jc w:val="both"/>
        <w:rPr>
          <w:rFonts w:cs="Times New Roman"/>
        </w:rPr>
      </w:pPr>
      <w:r w:rsidRPr="007720AB">
        <w:rPr>
          <w:rFonts w:cs="Times New Roman"/>
        </w:rPr>
        <w:t>Administrator danych realizować będzie prawo kontroli w godzinach pracy Podmiotu przetwarzającego i z minimum 14 dniowym uprzedzeniem.</w:t>
      </w:r>
    </w:p>
    <w:p w14:paraId="660AB2A0" w14:textId="77777777" w:rsidR="00E24B6D" w:rsidRPr="007720AB" w:rsidRDefault="00E24B6D" w:rsidP="00E24B6D">
      <w:pPr>
        <w:widowControl/>
        <w:numPr>
          <w:ilvl w:val="0"/>
          <w:numId w:val="49"/>
        </w:numPr>
        <w:suppressAutoHyphens w:val="0"/>
        <w:spacing w:after="120" w:line="254" w:lineRule="auto"/>
        <w:contextualSpacing/>
        <w:jc w:val="both"/>
        <w:rPr>
          <w:rFonts w:cs="Times New Roman"/>
        </w:rPr>
      </w:pPr>
      <w:r w:rsidRPr="007720AB">
        <w:rPr>
          <w:rFonts w:cs="Times New Roman"/>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437380F6" w14:textId="77777777" w:rsidR="00E24B6D" w:rsidRPr="007720AB" w:rsidRDefault="00E24B6D" w:rsidP="00E24B6D">
      <w:pPr>
        <w:widowControl/>
        <w:numPr>
          <w:ilvl w:val="0"/>
          <w:numId w:val="49"/>
        </w:numPr>
        <w:suppressAutoHyphens w:val="0"/>
        <w:spacing w:after="120" w:line="254" w:lineRule="auto"/>
        <w:contextualSpacing/>
        <w:jc w:val="both"/>
        <w:rPr>
          <w:rFonts w:cs="Times New Roman"/>
        </w:rPr>
      </w:pPr>
      <w:r w:rsidRPr="007720AB">
        <w:rPr>
          <w:rFonts w:cs="Times New Roman"/>
        </w:rPr>
        <w:t>Podmiot przetwarzający zobowiązuje się do usunięcia uchybień stwierdzonych podczas kontroli, w terminie wskazanym przez Administratora danych nie dłuższym niż 7 dni .</w:t>
      </w:r>
    </w:p>
    <w:p w14:paraId="4127393B" w14:textId="77777777" w:rsidR="00E24B6D" w:rsidRPr="007720AB" w:rsidRDefault="00E24B6D" w:rsidP="00E24B6D">
      <w:pPr>
        <w:spacing w:after="120" w:line="256" w:lineRule="auto"/>
        <w:jc w:val="center"/>
        <w:rPr>
          <w:rFonts w:cs="Times New Roman"/>
          <w:b/>
        </w:rPr>
      </w:pPr>
    </w:p>
    <w:p w14:paraId="18CB5A70" w14:textId="77777777" w:rsidR="00E24B6D" w:rsidRPr="007720AB" w:rsidRDefault="00E24B6D" w:rsidP="00E24B6D">
      <w:pPr>
        <w:spacing w:after="120" w:line="256" w:lineRule="auto"/>
        <w:jc w:val="center"/>
        <w:rPr>
          <w:rFonts w:cs="Times New Roman"/>
          <w:b/>
        </w:rPr>
      </w:pPr>
      <w:r w:rsidRPr="007720AB">
        <w:rPr>
          <w:rFonts w:cs="Times New Roman"/>
          <w:b/>
        </w:rPr>
        <w:t>§ 5</w:t>
      </w:r>
    </w:p>
    <w:p w14:paraId="4C593189" w14:textId="77777777" w:rsidR="00E24B6D" w:rsidRPr="007720AB" w:rsidRDefault="00E24B6D" w:rsidP="00E24B6D">
      <w:pPr>
        <w:spacing w:after="120" w:line="256" w:lineRule="auto"/>
        <w:jc w:val="center"/>
        <w:rPr>
          <w:rFonts w:cs="Times New Roman"/>
          <w:b/>
        </w:rPr>
      </w:pPr>
      <w:r w:rsidRPr="007720AB">
        <w:rPr>
          <w:rFonts w:cs="Times New Roman"/>
          <w:b/>
        </w:rPr>
        <w:t>Raportowanie</w:t>
      </w:r>
    </w:p>
    <w:p w14:paraId="14CE2D1D" w14:textId="77777777" w:rsidR="00E24B6D" w:rsidRPr="007720AB" w:rsidRDefault="00E24B6D" w:rsidP="00E24B6D">
      <w:pPr>
        <w:widowControl/>
        <w:numPr>
          <w:ilvl w:val="0"/>
          <w:numId w:val="50"/>
        </w:numPr>
        <w:suppressAutoHyphens w:val="0"/>
        <w:spacing w:after="120" w:line="254" w:lineRule="auto"/>
        <w:contextualSpacing/>
        <w:jc w:val="both"/>
        <w:rPr>
          <w:rFonts w:cs="Times New Roman"/>
        </w:rPr>
      </w:pPr>
      <w:r w:rsidRPr="007720AB">
        <w:rPr>
          <w:rFonts w:cs="Times New Roman"/>
        </w:rPr>
        <w:t xml:space="preserve">Na wniosek Administratora, Podmiot przetwarzający udostępnia wszelkie informacje niezbędne do realizacji lub wykazania spełnienia obowiązków wynikających z RODO.  </w:t>
      </w:r>
    </w:p>
    <w:p w14:paraId="44A56AEE" w14:textId="77777777" w:rsidR="00E24B6D" w:rsidRPr="007720AB" w:rsidRDefault="00E24B6D" w:rsidP="00E24B6D">
      <w:pPr>
        <w:widowControl/>
        <w:numPr>
          <w:ilvl w:val="0"/>
          <w:numId w:val="50"/>
        </w:numPr>
        <w:suppressAutoHyphens w:val="0"/>
        <w:spacing w:after="120" w:line="254" w:lineRule="auto"/>
        <w:contextualSpacing/>
        <w:jc w:val="both"/>
        <w:rPr>
          <w:rFonts w:cs="Times New Roman"/>
        </w:rPr>
      </w:pPr>
      <w:r w:rsidRPr="007720AB">
        <w:rPr>
          <w:rFonts w:cs="Times New Roman"/>
        </w:rPr>
        <w:t>Informacji, o których mowa w ust. 1, udziela się w terminie 15 dni roboczych od dnia doręczenia wniosku, z zastrzeżeniem ust. 3.</w:t>
      </w:r>
    </w:p>
    <w:p w14:paraId="19040B8C" w14:textId="77777777" w:rsidR="00E24B6D" w:rsidRPr="007720AB" w:rsidRDefault="00E24B6D" w:rsidP="00E24B6D">
      <w:pPr>
        <w:widowControl/>
        <w:numPr>
          <w:ilvl w:val="0"/>
          <w:numId w:val="50"/>
        </w:numPr>
        <w:suppressAutoHyphens w:val="0"/>
        <w:spacing w:after="120" w:line="254" w:lineRule="auto"/>
        <w:contextualSpacing/>
        <w:jc w:val="both"/>
        <w:rPr>
          <w:rFonts w:cs="Times New Roman"/>
        </w:rPr>
      </w:pPr>
      <w:r w:rsidRPr="007720AB">
        <w:rPr>
          <w:rFonts w:cs="Times New Roman"/>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4B3BC097" w14:textId="77777777" w:rsidR="00E24B6D" w:rsidRPr="007720AB" w:rsidRDefault="00E24B6D" w:rsidP="00E24B6D">
      <w:pPr>
        <w:spacing w:after="120" w:line="256" w:lineRule="auto"/>
        <w:jc w:val="center"/>
        <w:rPr>
          <w:rFonts w:cs="Times New Roman"/>
          <w:b/>
        </w:rPr>
      </w:pPr>
      <w:r w:rsidRPr="007720AB">
        <w:rPr>
          <w:rFonts w:cs="Times New Roman"/>
          <w:b/>
        </w:rPr>
        <w:t>§ 6</w:t>
      </w:r>
    </w:p>
    <w:p w14:paraId="4E584CAD" w14:textId="77777777" w:rsidR="00E24B6D" w:rsidRPr="007720AB" w:rsidRDefault="00E24B6D" w:rsidP="00E24B6D">
      <w:pPr>
        <w:spacing w:after="120" w:line="256" w:lineRule="auto"/>
        <w:jc w:val="center"/>
        <w:rPr>
          <w:rFonts w:cs="Times New Roman"/>
          <w:b/>
        </w:rPr>
      </w:pPr>
      <w:r w:rsidRPr="007720AB">
        <w:rPr>
          <w:rFonts w:cs="Times New Roman"/>
          <w:b/>
        </w:rPr>
        <w:t>Dalsze powierzenie danych do przetwarzania</w:t>
      </w:r>
    </w:p>
    <w:p w14:paraId="2C82714D" w14:textId="77777777" w:rsidR="00E24B6D" w:rsidRPr="007720AB" w:rsidRDefault="00E24B6D" w:rsidP="00E24B6D">
      <w:pPr>
        <w:widowControl/>
        <w:numPr>
          <w:ilvl w:val="0"/>
          <w:numId w:val="55"/>
        </w:numPr>
        <w:suppressAutoHyphens w:val="0"/>
        <w:spacing w:after="160" w:line="256" w:lineRule="auto"/>
        <w:contextualSpacing/>
        <w:jc w:val="both"/>
        <w:rPr>
          <w:rFonts w:cs="Times New Roman"/>
        </w:rPr>
      </w:pPr>
      <w:r w:rsidRPr="007720AB">
        <w:rPr>
          <w:rFonts w:cs="Times New Roman"/>
        </w:rPr>
        <w:t xml:space="preserve">Podmiot przetwarzający może powierzyć dane osobowe objęte niniejszą Umową do dalszego przetwarzania podwykonawcom jedynie w celu wykonania Umowy po uzyskaniu uprzedniej pisemnej zgody Administratora danych. </w:t>
      </w:r>
    </w:p>
    <w:p w14:paraId="23415265" w14:textId="77777777" w:rsidR="00E24B6D" w:rsidRPr="007720AB" w:rsidRDefault="00E24B6D" w:rsidP="00E24B6D">
      <w:pPr>
        <w:widowControl/>
        <w:numPr>
          <w:ilvl w:val="0"/>
          <w:numId w:val="55"/>
        </w:numPr>
        <w:suppressAutoHyphens w:val="0"/>
        <w:spacing w:after="160" w:line="256" w:lineRule="auto"/>
        <w:contextualSpacing/>
        <w:jc w:val="both"/>
        <w:rPr>
          <w:rFonts w:cs="Times New Roman"/>
        </w:rPr>
      </w:pPr>
      <w:r w:rsidRPr="007720AB">
        <w:rPr>
          <w:rFonts w:cs="Times New Roman"/>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1C02A1BE" w14:textId="77777777" w:rsidR="00E24B6D" w:rsidRPr="007720AB" w:rsidRDefault="00E24B6D" w:rsidP="00E24B6D">
      <w:pPr>
        <w:widowControl/>
        <w:numPr>
          <w:ilvl w:val="0"/>
          <w:numId w:val="55"/>
        </w:numPr>
        <w:suppressAutoHyphens w:val="0"/>
        <w:spacing w:after="160" w:line="256" w:lineRule="auto"/>
        <w:contextualSpacing/>
        <w:jc w:val="both"/>
        <w:rPr>
          <w:rFonts w:cs="Times New Roman"/>
        </w:rPr>
      </w:pPr>
      <w:r w:rsidRPr="007720AB">
        <w:rPr>
          <w:rFonts w:cs="Times New Roman"/>
        </w:rPr>
        <w:t>Podwykonawca, o którym mowa w §6 ust. 1 Umowy winien spełniać te same gwarancje i obowiązki jakie zostały nałożone na Podmiot przetwarzający w niniejszej Umowie.</w:t>
      </w:r>
    </w:p>
    <w:p w14:paraId="2C03C094" w14:textId="77777777" w:rsidR="00E24B6D" w:rsidRPr="007720AB" w:rsidRDefault="00E24B6D" w:rsidP="00E24B6D">
      <w:pPr>
        <w:widowControl/>
        <w:numPr>
          <w:ilvl w:val="0"/>
          <w:numId w:val="55"/>
        </w:numPr>
        <w:suppressAutoHyphens w:val="0"/>
        <w:spacing w:after="160" w:line="256" w:lineRule="auto"/>
        <w:contextualSpacing/>
        <w:jc w:val="both"/>
        <w:rPr>
          <w:rFonts w:cs="Times New Roman"/>
        </w:rPr>
      </w:pPr>
      <w:r w:rsidRPr="007720AB">
        <w:rPr>
          <w:rFonts w:cs="Times New Roman"/>
        </w:rPr>
        <w:t>Podmiot przetwarzający ponosi pełną odpowiedzialność wobec Administratora za niewywiązanie się ze spoczywających na podwykonawcy z obowiązków wynikających z niniejszej Umowy.</w:t>
      </w:r>
    </w:p>
    <w:p w14:paraId="26FFBD57" w14:textId="77777777" w:rsidR="00E24B6D" w:rsidRPr="007720AB" w:rsidRDefault="00E24B6D" w:rsidP="00E24B6D">
      <w:pPr>
        <w:spacing w:after="120" w:line="256" w:lineRule="auto"/>
        <w:jc w:val="center"/>
        <w:rPr>
          <w:rFonts w:cs="Times New Roman"/>
          <w:b/>
        </w:rPr>
      </w:pPr>
      <w:r w:rsidRPr="007720AB">
        <w:rPr>
          <w:rFonts w:cs="Times New Roman"/>
          <w:b/>
        </w:rPr>
        <w:t>§ 7</w:t>
      </w:r>
    </w:p>
    <w:p w14:paraId="3C0F88B3" w14:textId="77777777" w:rsidR="00E24B6D" w:rsidRPr="007720AB" w:rsidRDefault="00E24B6D" w:rsidP="00E24B6D">
      <w:pPr>
        <w:spacing w:after="120" w:line="256" w:lineRule="auto"/>
        <w:jc w:val="center"/>
        <w:rPr>
          <w:rFonts w:cs="Times New Roman"/>
          <w:b/>
        </w:rPr>
      </w:pPr>
      <w:r w:rsidRPr="007720AB">
        <w:rPr>
          <w:rFonts w:cs="Times New Roman"/>
          <w:b/>
        </w:rPr>
        <w:t>Odpowiedzialność Podmiotu przetwarzającego</w:t>
      </w:r>
    </w:p>
    <w:p w14:paraId="3AFC098E" w14:textId="77777777" w:rsidR="00E24B6D" w:rsidRPr="007720AB" w:rsidRDefault="00E24B6D" w:rsidP="00E24B6D">
      <w:pPr>
        <w:widowControl/>
        <w:numPr>
          <w:ilvl w:val="0"/>
          <w:numId w:val="51"/>
        </w:numPr>
        <w:suppressAutoHyphens w:val="0"/>
        <w:spacing w:after="120" w:line="254" w:lineRule="auto"/>
        <w:contextualSpacing/>
        <w:jc w:val="both"/>
        <w:rPr>
          <w:rFonts w:cs="Times New Roman"/>
        </w:rPr>
      </w:pPr>
      <w:r w:rsidRPr="007720AB">
        <w:rPr>
          <w:rFonts w:cs="Times New Roman"/>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72074DD9" w14:textId="77777777" w:rsidR="00E24B6D" w:rsidRPr="007720AB" w:rsidRDefault="00E24B6D" w:rsidP="00E24B6D">
      <w:pPr>
        <w:widowControl/>
        <w:numPr>
          <w:ilvl w:val="0"/>
          <w:numId w:val="51"/>
        </w:numPr>
        <w:suppressAutoHyphens w:val="0"/>
        <w:spacing w:after="120" w:line="254" w:lineRule="auto"/>
        <w:contextualSpacing/>
        <w:jc w:val="both"/>
        <w:rPr>
          <w:rFonts w:cs="Times New Roman"/>
        </w:rPr>
      </w:pPr>
      <w:r w:rsidRPr="007720AB">
        <w:rPr>
          <w:rFonts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1D425FB1" w14:textId="77777777" w:rsidR="00E24B6D" w:rsidRDefault="00E24B6D" w:rsidP="00E24B6D">
      <w:pPr>
        <w:spacing w:after="120" w:line="256" w:lineRule="auto"/>
        <w:jc w:val="center"/>
        <w:rPr>
          <w:rFonts w:cs="Times New Roman"/>
          <w:b/>
        </w:rPr>
      </w:pPr>
      <w:bookmarkStart w:id="5" w:name="_Hlk110937835"/>
    </w:p>
    <w:p w14:paraId="165DC579" w14:textId="77777777" w:rsidR="00E24B6D" w:rsidRPr="007720AB" w:rsidRDefault="00E24B6D" w:rsidP="00E24B6D">
      <w:pPr>
        <w:spacing w:after="120" w:line="256" w:lineRule="auto"/>
        <w:jc w:val="center"/>
        <w:rPr>
          <w:rFonts w:cs="Times New Roman"/>
          <w:b/>
        </w:rPr>
      </w:pPr>
      <w:r w:rsidRPr="007720AB">
        <w:rPr>
          <w:rFonts w:cs="Times New Roman"/>
          <w:b/>
        </w:rPr>
        <w:t>§ 8</w:t>
      </w:r>
    </w:p>
    <w:p w14:paraId="266D60F7" w14:textId="77777777" w:rsidR="00E24B6D" w:rsidRPr="007720AB" w:rsidRDefault="00E24B6D" w:rsidP="00E24B6D">
      <w:pPr>
        <w:spacing w:after="120" w:line="256" w:lineRule="auto"/>
        <w:jc w:val="center"/>
        <w:rPr>
          <w:rFonts w:cs="Times New Roman"/>
          <w:b/>
        </w:rPr>
      </w:pPr>
      <w:r w:rsidRPr="007720AB">
        <w:rPr>
          <w:rFonts w:cs="Times New Roman"/>
          <w:b/>
        </w:rPr>
        <w:t>Czas obowiązywania Umowy</w:t>
      </w:r>
    </w:p>
    <w:p w14:paraId="4D2DAB70" w14:textId="77777777" w:rsidR="00E24B6D" w:rsidRPr="007720AB" w:rsidRDefault="00E24B6D" w:rsidP="00E24B6D">
      <w:pPr>
        <w:widowControl/>
        <w:numPr>
          <w:ilvl w:val="0"/>
          <w:numId w:val="35"/>
        </w:numPr>
        <w:suppressAutoHyphens w:val="0"/>
        <w:spacing w:after="120" w:line="254" w:lineRule="auto"/>
        <w:contextualSpacing/>
        <w:jc w:val="both"/>
        <w:rPr>
          <w:rFonts w:cs="Times New Roman"/>
          <w:i/>
        </w:rPr>
      </w:pPr>
      <w:r w:rsidRPr="007720AB">
        <w:rPr>
          <w:rFonts w:cs="Times New Roman"/>
        </w:rPr>
        <w:t xml:space="preserve">Niniejsza Umowa obowiązuje od dnia jej zawarcia przez czas </w:t>
      </w:r>
      <w:r w:rsidRPr="007720AB">
        <w:rPr>
          <w:rFonts w:cs="Times New Roman"/>
          <w:iCs/>
        </w:rPr>
        <w:t xml:space="preserve">określony </w:t>
      </w:r>
      <w:r w:rsidRPr="00FE5CA3">
        <w:rPr>
          <w:rFonts w:cs="Times New Roman"/>
          <w:b/>
          <w:bCs/>
        </w:rPr>
        <w:t xml:space="preserve">od dnia </w:t>
      </w:r>
      <w:r>
        <w:rPr>
          <w:rFonts w:cs="Times New Roman"/>
          <w:b/>
          <w:bCs/>
        </w:rPr>
        <w:t xml:space="preserve">   </w:t>
      </w:r>
      <w:r w:rsidRPr="00FE5CA3">
        <w:rPr>
          <w:rFonts w:cs="Times New Roman"/>
          <w:b/>
          <w:bCs/>
        </w:rPr>
        <w:t xml:space="preserve">.2025 roku do dnia </w:t>
      </w:r>
      <w:r>
        <w:rPr>
          <w:rFonts w:cs="Times New Roman"/>
          <w:b/>
          <w:bCs/>
        </w:rPr>
        <w:t xml:space="preserve">    2026</w:t>
      </w:r>
      <w:r w:rsidRPr="00FE5CA3">
        <w:rPr>
          <w:rFonts w:cs="Times New Roman"/>
          <w:b/>
          <w:bCs/>
        </w:rPr>
        <w:t xml:space="preserve"> r</w:t>
      </w:r>
      <w:r w:rsidRPr="00FE5CA3">
        <w:rPr>
          <w:rFonts w:cs="Times New Roman"/>
        </w:rPr>
        <w:t xml:space="preserve">. </w:t>
      </w:r>
    </w:p>
    <w:p w14:paraId="6C16BB01" w14:textId="77777777" w:rsidR="00E24B6D" w:rsidRPr="007720AB" w:rsidRDefault="00E24B6D" w:rsidP="00E24B6D">
      <w:pPr>
        <w:widowControl/>
        <w:numPr>
          <w:ilvl w:val="0"/>
          <w:numId w:val="35"/>
        </w:numPr>
        <w:suppressAutoHyphens w:val="0"/>
        <w:spacing w:after="120" w:line="254" w:lineRule="auto"/>
        <w:contextualSpacing/>
        <w:jc w:val="both"/>
        <w:rPr>
          <w:rFonts w:cs="Times New Roman"/>
        </w:rPr>
      </w:pPr>
      <w:r w:rsidRPr="007720AB">
        <w:rPr>
          <w:rFonts w:cs="Times New Roman"/>
        </w:rPr>
        <w:t xml:space="preserve">Każda ze stron może wypowiedzieć niniejszą Umowę z zachowaniem   </w:t>
      </w:r>
      <w:r>
        <w:rPr>
          <w:rFonts w:cs="Times New Roman"/>
        </w:rPr>
        <w:t xml:space="preserve">1 miesięcznego </w:t>
      </w:r>
      <w:r w:rsidRPr="007720AB">
        <w:rPr>
          <w:rFonts w:cs="Times New Roman"/>
        </w:rPr>
        <w:t>okresu wypowiedzenia</w:t>
      </w:r>
      <w:bookmarkEnd w:id="5"/>
      <w:r w:rsidRPr="007720AB">
        <w:rPr>
          <w:rFonts w:cs="Times New Roman"/>
        </w:rPr>
        <w:t>.</w:t>
      </w:r>
    </w:p>
    <w:p w14:paraId="3F1114F7" w14:textId="77777777" w:rsidR="00E24B6D" w:rsidRDefault="00E24B6D" w:rsidP="00E24B6D">
      <w:pPr>
        <w:spacing w:after="120" w:line="254" w:lineRule="auto"/>
        <w:ind w:left="360"/>
        <w:jc w:val="center"/>
        <w:rPr>
          <w:rFonts w:cs="Times New Roman"/>
          <w:b/>
        </w:rPr>
      </w:pPr>
    </w:p>
    <w:p w14:paraId="0D5E2E76" w14:textId="77777777" w:rsidR="00E24B6D" w:rsidRPr="007720AB" w:rsidRDefault="00E24B6D" w:rsidP="00E24B6D">
      <w:pPr>
        <w:spacing w:after="120" w:line="254" w:lineRule="auto"/>
        <w:ind w:left="360"/>
        <w:jc w:val="center"/>
        <w:rPr>
          <w:rFonts w:cs="Times New Roman"/>
          <w:b/>
        </w:rPr>
      </w:pPr>
      <w:r w:rsidRPr="007720AB">
        <w:rPr>
          <w:rFonts w:cs="Times New Roman"/>
          <w:b/>
        </w:rPr>
        <w:t>§ 9</w:t>
      </w:r>
    </w:p>
    <w:p w14:paraId="71291977" w14:textId="77777777" w:rsidR="00E24B6D" w:rsidRPr="007720AB" w:rsidRDefault="00E24B6D" w:rsidP="00E24B6D">
      <w:pPr>
        <w:spacing w:after="120" w:line="256" w:lineRule="auto"/>
        <w:jc w:val="center"/>
        <w:rPr>
          <w:rFonts w:cs="Times New Roman"/>
          <w:b/>
        </w:rPr>
      </w:pPr>
      <w:r w:rsidRPr="007720AB">
        <w:rPr>
          <w:rFonts w:cs="Times New Roman"/>
          <w:b/>
        </w:rPr>
        <w:t>Rozwiązanie Umowy</w:t>
      </w:r>
    </w:p>
    <w:p w14:paraId="50C2D7B3" w14:textId="77777777" w:rsidR="00E24B6D" w:rsidRPr="007720AB" w:rsidRDefault="00E24B6D" w:rsidP="00E24B6D">
      <w:pPr>
        <w:widowControl/>
        <w:numPr>
          <w:ilvl w:val="0"/>
          <w:numId w:val="39"/>
        </w:numPr>
        <w:suppressAutoHyphens w:val="0"/>
        <w:spacing w:after="120" w:line="254" w:lineRule="auto"/>
        <w:contextualSpacing/>
        <w:jc w:val="both"/>
        <w:rPr>
          <w:rFonts w:cs="Times New Roman"/>
          <w:b/>
        </w:rPr>
      </w:pPr>
      <w:r w:rsidRPr="007720AB">
        <w:rPr>
          <w:rFonts w:cs="Times New Roman"/>
        </w:rPr>
        <w:t>Administrator danych może rozwiązać niniejszą Umowę ze skutkiem natychmiastowym, gdy Podmiot przetwarzający:</w:t>
      </w:r>
    </w:p>
    <w:p w14:paraId="5DD9D667" w14:textId="77777777" w:rsidR="00E24B6D" w:rsidRPr="007720AB" w:rsidRDefault="00E24B6D" w:rsidP="00E24B6D">
      <w:pPr>
        <w:widowControl/>
        <w:numPr>
          <w:ilvl w:val="0"/>
          <w:numId w:val="52"/>
        </w:numPr>
        <w:suppressAutoHyphens w:val="0"/>
        <w:spacing w:after="120" w:line="254" w:lineRule="auto"/>
        <w:contextualSpacing/>
        <w:jc w:val="both"/>
        <w:rPr>
          <w:rFonts w:cs="Times New Roman"/>
          <w:b/>
        </w:rPr>
      </w:pPr>
      <w:r w:rsidRPr="007720AB">
        <w:rPr>
          <w:rFonts w:cs="Times New Roman"/>
        </w:rPr>
        <w:t>pomimo zobowiązania go do usunięcia uchybień stwierdzonych podczas kontroli nie usunie ich w wyznaczonym terminie;</w:t>
      </w:r>
    </w:p>
    <w:p w14:paraId="0903083C" w14:textId="77777777" w:rsidR="00E24B6D" w:rsidRPr="007720AB" w:rsidRDefault="00E24B6D" w:rsidP="00E24B6D">
      <w:pPr>
        <w:widowControl/>
        <w:numPr>
          <w:ilvl w:val="0"/>
          <w:numId w:val="52"/>
        </w:numPr>
        <w:suppressAutoHyphens w:val="0"/>
        <w:spacing w:after="120" w:line="254" w:lineRule="auto"/>
        <w:contextualSpacing/>
        <w:jc w:val="both"/>
        <w:rPr>
          <w:rFonts w:cs="Times New Roman"/>
        </w:rPr>
      </w:pPr>
      <w:r w:rsidRPr="007720AB">
        <w:rPr>
          <w:rFonts w:cs="Times New Roman"/>
        </w:rPr>
        <w:t>przetwarza dane osobowe w sposób niezgodny z Umową;</w:t>
      </w:r>
    </w:p>
    <w:p w14:paraId="545F9EF7" w14:textId="77777777" w:rsidR="00E24B6D" w:rsidRPr="007720AB" w:rsidRDefault="00E24B6D" w:rsidP="00E24B6D">
      <w:pPr>
        <w:widowControl/>
        <w:numPr>
          <w:ilvl w:val="0"/>
          <w:numId w:val="52"/>
        </w:numPr>
        <w:suppressAutoHyphens w:val="0"/>
        <w:spacing w:after="120" w:line="254" w:lineRule="auto"/>
        <w:contextualSpacing/>
        <w:jc w:val="both"/>
        <w:rPr>
          <w:rFonts w:cs="Times New Roman"/>
          <w:b/>
        </w:rPr>
      </w:pPr>
      <w:r w:rsidRPr="007720AB">
        <w:rPr>
          <w:rFonts w:cs="Times New Roman"/>
        </w:rPr>
        <w:t>powierzył przetwarzanie danych osobowych innemu podmiotowi bez zgody Administratora danych.</w:t>
      </w:r>
    </w:p>
    <w:p w14:paraId="73625A45" w14:textId="77777777" w:rsidR="00E24B6D" w:rsidRPr="007720AB" w:rsidRDefault="00E24B6D" w:rsidP="00E24B6D">
      <w:pPr>
        <w:spacing w:after="120" w:line="256" w:lineRule="auto"/>
        <w:jc w:val="center"/>
        <w:rPr>
          <w:rFonts w:cs="Times New Roman"/>
          <w:b/>
        </w:rPr>
      </w:pPr>
      <w:r w:rsidRPr="007720AB">
        <w:rPr>
          <w:rFonts w:cs="Times New Roman"/>
          <w:b/>
        </w:rPr>
        <w:t>§ 10</w:t>
      </w:r>
    </w:p>
    <w:p w14:paraId="1F2E0287" w14:textId="77777777" w:rsidR="00E24B6D" w:rsidRPr="007720AB" w:rsidRDefault="00E24B6D" w:rsidP="00E24B6D">
      <w:pPr>
        <w:spacing w:after="120" w:line="256" w:lineRule="auto"/>
        <w:jc w:val="center"/>
        <w:rPr>
          <w:rFonts w:cs="Times New Roman"/>
          <w:b/>
        </w:rPr>
      </w:pPr>
      <w:r w:rsidRPr="007720AB">
        <w:rPr>
          <w:rFonts w:cs="Times New Roman"/>
          <w:b/>
        </w:rPr>
        <w:t>Zasady zachowania poufności</w:t>
      </w:r>
    </w:p>
    <w:p w14:paraId="4323B974" w14:textId="77777777" w:rsidR="00E24B6D" w:rsidRPr="007720AB" w:rsidRDefault="00E24B6D" w:rsidP="00E24B6D">
      <w:pPr>
        <w:widowControl/>
        <w:numPr>
          <w:ilvl w:val="0"/>
          <w:numId w:val="53"/>
        </w:numPr>
        <w:suppressAutoHyphens w:val="0"/>
        <w:spacing w:after="120" w:line="254" w:lineRule="auto"/>
        <w:contextualSpacing/>
        <w:jc w:val="both"/>
        <w:rPr>
          <w:rFonts w:cs="Times New Roman"/>
        </w:rPr>
      </w:pPr>
      <w:r w:rsidRPr="007720AB">
        <w:rPr>
          <w:rFonts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C8E6AC3" w14:textId="77777777" w:rsidR="00E24B6D" w:rsidRPr="007720AB" w:rsidRDefault="00E24B6D" w:rsidP="00E24B6D">
      <w:pPr>
        <w:widowControl/>
        <w:numPr>
          <w:ilvl w:val="0"/>
          <w:numId w:val="53"/>
        </w:numPr>
        <w:suppressAutoHyphens w:val="0"/>
        <w:spacing w:after="120" w:line="254" w:lineRule="auto"/>
        <w:contextualSpacing/>
        <w:jc w:val="both"/>
        <w:rPr>
          <w:rFonts w:cs="Times New Roman"/>
        </w:rPr>
      </w:pPr>
      <w:r w:rsidRPr="007720AB">
        <w:rPr>
          <w:rFonts w:cs="Times New Roman"/>
        </w:rPr>
        <w:t xml:space="preserve">Podmiot przetwarzający stosuje szyfrowanie danych oraz </w:t>
      </w:r>
      <w:proofErr w:type="spellStart"/>
      <w:r w:rsidRPr="007720AB">
        <w:rPr>
          <w:rFonts w:cs="Times New Roman"/>
        </w:rPr>
        <w:t>anonimizowanie</w:t>
      </w:r>
      <w:proofErr w:type="spellEnd"/>
      <w:r w:rsidRPr="007720AB">
        <w:rPr>
          <w:rFonts w:cs="Times New Roman"/>
        </w:rPr>
        <w:t xml:space="preserve"> przesyłanych danych. </w:t>
      </w:r>
    </w:p>
    <w:p w14:paraId="0EA28998" w14:textId="77777777" w:rsidR="00E24B6D" w:rsidRPr="007720AB" w:rsidRDefault="00E24B6D" w:rsidP="00E24B6D">
      <w:pPr>
        <w:widowControl/>
        <w:numPr>
          <w:ilvl w:val="0"/>
          <w:numId w:val="53"/>
        </w:numPr>
        <w:suppressAutoHyphens w:val="0"/>
        <w:spacing w:after="120" w:line="254" w:lineRule="auto"/>
        <w:contextualSpacing/>
        <w:jc w:val="both"/>
        <w:rPr>
          <w:rFonts w:cs="Times New Roman"/>
        </w:rPr>
      </w:pPr>
      <w:r w:rsidRPr="007720AB">
        <w:rPr>
          <w:rFonts w:cs="Times New Roman"/>
        </w:rPr>
        <w:t xml:space="preserve">Podmiot przetwarzający oświadcza, że w związku ze zobowiązaniem do zachowania </w:t>
      </w:r>
      <w:r w:rsidRPr="007720AB">
        <w:rPr>
          <w:rFonts w:cs="Times New Roman"/>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C853C07" w14:textId="77777777" w:rsidR="00E24B6D" w:rsidRPr="007720AB" w:rsidRDefault="00E24B6D" w:rsidP="00E24B6D">
      <w:pPr>
        <w:spacing w:after="120" w:line="256" w:lineRule="auto"/>
        <w:jc w:val="center"/>
        <w:rPr>
          <w:rFonts w:cs="Times New Roman"/>
          <w:b/>
        </w:rPr>
      </w:pPr>
    </w:p>
    <w:p w14:paraId="6E5C87AC" w14:textId="77777777" w:rsidR="00E24B6D" w:rsidRPr="007720AB" w:rsidRDefault="00E24B6D" w:rsidP="00E24B6D">
      <w:pPr>
        <w:spacing w:after="120" w:line="256" w:lineRule="auto"/>
        <w:jc w:val="center"/>
        <w:rPr>
          <w:rFonts w:cs="Times New Roman"/>
          <w:b/>
        </w:rPr>
      </w:pPr>
      <w:r w:rsidRPr="007720AB">
        <w:rPr>
          <w:rFonts w:cs="Times New Roman"/>
          <w:b/>
        </w:rPr>
        <w:lastRenderedPageBreak/>
        <w:t xml:space="preserve">§ 11 </w:t>
      </w:r>
    </w:p>
    <w:p w14:paraId="6ECDB4FD" w14:textId="77777777" w:rsidR="00E24B6D" w:rsidRPr="007720AB" w:rsidRDefault="00E24B6D" w:rsidP="00E24B6D">
      <w:pPr>
        <w:spacing w:after="120" w:line="256" w:lineRule="auto"/>
        <w:jc w:val="center"/>
        <w:rPr>
          <w:rFonts w:cs="Times New Roman"/>
          <w:b/>
        </w:rPr>
      </w:pPr>
      <w:r w:rsidRPr="007720AB">
        <w:rPr>
          <w:rFonts w:cs="Times New Roman"/>
          <w:b/>
        </w:rPr>
        <w:t>Postanowienia końcowe</w:t>
      </w:r>
    </w:p>
    <w:p w14:paraId="64A53024" w14:textId="77777777" w:rsidR="00E24B6D" w:rsidRPr="007720AB" w:rsidRDefault="00E24B6D" w:rsidP="00E24B6D">
      <w:pPr>
        <w:widowControl/>
        <w:numPr>
          <w:ilvl w:val="0"/>
          <w:numId w:val="54"/>
        </w:numPr>
        <w:suppressAutoHyphens w:val="0"/>
        <w:spacing w:after="120" w:line="254" w:lineRule="auto"/>
        <w:contextualSpacing/>
        <w:jc w:val="both"/>
        <w:rPr>
          <w:rFonts w:cs="Times New Roman"/>
        </w:rPr>
      </w:pPr>
      <w:r w:rsidRPr="007720AB">
        <w:rPr>
          <w:rFonts w:cs="Times New Roman"/>
        </w:rPr>
        <w:t>Umowa została sporządzona w dwóch jednobrzmiących egzemplarzach dla każdej ze stron.</w:t>
      </w:r>
    </w:p>
    <w:p w14:paraId="3034B403" w14:textId="77777777" w:rsidR="00E24B6D" w:rsidRPr="007720AB" w:rsidRDefault="00E24B6D" w:rsidP="00E24B6D">
      <w:pPr>
        <w:widowControl/>
        <w:numPr>
          <w:ilvl w:val="0"/>
          <w:numId w:val="54"/>
        </w:numPr>
        <w:suppressAutoHyphens w:val="0"/>
        <w:spacing w:after="120" w:line="254" w:lineRule="auto"/>
        <w:contextualSpacing/>
        <w:jc w:val="both"/>
        <w:rPr>
          <w:rFonts w:cs="Times New Roman"/>
        </w:rPr>
      </w:pPr>
      <w:r w:rsidRPr="007720AB">
        <w:rPr>
          <w:rFonts w:cs="Times New Roman"/>
        </w:rPr>
        <w:t>W sprawach nieuregulowanych zastosowanie będą miały przepisy Kodeksu cywilnego oraz Rozporządzenia.</w:t>
      </w:r>
    </w:p>
    <w:p w14:paraId="70EAB63F" w14:textId="77777777" w:rsidR="00E24B6D" w:rsidRPr="007720AB" w:rsidRDefault="00E24B6D" w:rsidP="00E24B6D">
      <w:pPr>
        <w:widowControl/>
        <w:numPr>
          <w:ilvl w:val="0"/>
          <w:numId w:val="54"/>
        </w:numPr>
        <w:suppressAutoHyphens w:val="0"/>
        <w:spacing w:after="120" w:line="254" w:lineRule="auto"/>
        <w:contextualSpacing/>
        <w:jc w:val="both"/>
        <w:rPr>
          <w:rFonts w:cs="Times New Roman"/>
        </w:rPr>
      </w:pPr>
      <w:r w:rsidRPr="007720AB">
        <w:rPr>
          <w:rFonts w:cs="Times New Roman"/>
        </w:rPr>
        <w:t>Sądem właściwym dla rozpatrzenia sporów wynikających z niniejszej Umowy będzie sąd właściwy Administratora danych.</w:t>
      </w:r>
    </w:p>
    <w:p w14:paraId="775E82F3" w14:textId="77777777" w:rsidR="00E24B6D" w:rsidRPr="007720AB" w:rsidRDefault="00E24B6D" w:rsidP="00E24B6D">
      <w:pPr>
        <w:spacing w:after="120" w:line="254" w:lineRule="auto"/>
        <w:ind w:left="720"/>
        <w:contextualSpacing/>
        <w:rPr>
          <w:rFonts w:cs="Times New Roman"/>
        </w:rPr>
      </w:pPr>
      <w:r w:rsidRPr="007720AB">
        <w:rPr>
          <w:rFonts w:cs="Times New Roman"/>
        </w:rPr>
        <w:t xml:space="preserve"> </w:t>
      </w:r>
    </w:p>
    <w:p w14:paraId="7FD28C0D" w14:textId="77777777" w:rsidR="00E24B6D" w:rsidRDefault="00E24B6D" w:rsidP="00E24B6D">
      <w:pPr>
        <w:spacing w:after="120" w:line="256" w:lineRule="auto"/>
        <w:rPr>
          <w:rFonts w:cs="Times New Roman"/>
        </w:rPr>
      </w:pPr>
    </w:p>
    <w:p w14:paraId="4B53BE97" w14:textId="77777777" w:rsidR="00E24B6D" w:rsidRPr="00FE5CA3" w:rsidRDefault="00E24B6D" w:rsidP="00E24B6D">
      <w:pPr>
        <w:spacing w:after="120" w:line="256" w:lineRule="auto"/>
        <w:rPr>
          <w:rFonts w:cs="Times New Roman"/>
          <w:b/>
          <w:bCs/>
        </w:rPr>
      </w:pPr>
      <w:r w:rsidRPr="00FE5CA3">
        <w:rPr>
          <w:rFonts w:cs="Times New Roman"/>
          <w:b/>
          <w:bCs/>
        </w:rPr>
        <w:t xml:space="preserve">Administrator danych </w:t>
      </w:r>
      <w:r w:rsidRPr="00FE5CA3">
        <w:rPr>
          <w:rFonts w:cs="Times New Roman"/>
          <w:b/>
          <w:bCs/>
        </w:rPr>
        <w:tab/>
      </w:r>
      <w:r w:rsidRPr="00FE5CA3">
        <w:rPr>
          <w:rFonts w:cs="Times New Roman"/>
          <w:b/>
          <w:bCs/>
        </w:rPr>
        <w:tab/>
      </w:r>
      <w:r w:rsidRPr="00FE5CA3">
        <w:rPr>
          <w:rFonts w:cs="Times New Roman"/>
          <w:b/>
          <w:bCs/>
        </w:rPr>
        <w:tab/>
      </w:r>
      <w:r w:rsidRPr="00FE5CA3">
        <w:rPr>
          <w:rFonts w:cs="Times New Roman"/>
          <w:b/>
          <w:bCs/>
        </w:rPr>
        <w:tab/>
      </w:r>
      <w:r w:rsidRPr="00FE5CA3">
        <w:rPr>
          <w:rFonts w:cs="Times New Roman"/>
          <w:b/>
          <w:bCs/>
        </w:rPr>
        <w:tab/>
        <w:t xml:space="preserve">                    Podmiot przetwarzający</w:t>
      </w:r>
    </w:p>
    <w:p w14:paraId="7B53E11A" w14:textId="77777777" w:rsidR="00E24B6D" w:rsidRDefault="00E24B6D" w:rsidP="00EF4512">
      <w:pPr>
        <w:pStyle w:val="Tekstpodstawowy"/>
        <w:spacing w:after="0" w:line="360" w:lineRule="auto"/>
        <w:jc w:val="center"/>
        <w:rPr>
          <w:rFonts w:eastAsia="Arial" w:cs="Times New Roman"/>
          <w:color w:val="000000"/>
          <w:spacing w:val="-2"/>
          <w:w w:val="83"/>
          <w:sz w:val="22"/>
          <w:szCs w:val="22"/>
        </w:rPr>
      </w:pPr>
    </w:p>
    <w:p w14:paraId="12623616" w14:textId="77777777" w:rsidR="00E24B6D" w:rsidRPr="000440C4" w:rsidRDefault="00E24B6D" w:rsidP="00EF4512">
      <w:pPr>
        <w:pStyle w:val="Tekstpodstawowy"/>
        <w:spacing w:after="0" w:line="360" w:lineRule="auto"/>
        <w:jc w:val="center"/>
        <w:rPr>
          <w:rFonts w:eastAsia="Arial" w:cs="Times New Roman"/>
          <w:color w:val="000000"/>
          <w:spacing w:val="-2"/>
          <w:w w:val="83"/>
          <w:sz w:val="22"/>
          <w:szCs w:val="22"/>
        </w:rPr>
      </w:pPr>
    </w:p>
    <w:sectPr w:rsidR="00E24B6D"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ADF4D" w14:textId="77777777" w:rsidR="008F08AC" w:rsidRDefault="008F08AC">
      <w:r>
        <w:separator/>
      </w:r>
    </w:p>
  </w:endnote>
  <w:endnote w:type="continuationSeparator" w:id="0">
    <w:p w14:paraId="33656359" w14:textId="77777777" w:rsidR="008F08AC" w:rsidRDefault="008F0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C5F2" w14:textId="359D2BB8" w:rsidR="00954963" w:rsidRDefault="003C3BAA" w:rsidP="00877161">
    <w:pPr>
      <w:spacing w:line="360" w:lineRule="auto"/>
      <w:jc w:val="center"/>
      <w:rPr>
        <w:rFonts w:eastAsia="Times New Roman" w:cs="Times New Roman"/>
        <w:i/>
        <w:sz w:val="20"/>
        <w:szCs w:val="20"/>
        <w:lang w:bidi="ar-SA"/>
      </w:rPr>
    </w:pPr>
    <w:bookmarkStart w:id="6" w:name="_Hlk520800603"/>
    <w:bookmarkStart w:id="7" w:name="_Hlk520800604"/>
    <w:bookmarkStart w:id="8" w:name="_Hlk520800605"/>
    <w:bookmarkStart w:id="9" w:name="_Hlk520800606"/>
    <w:r>
      <w:rPr>
        <w:noProof/>
      </w:rPr>
      <mc:AlternateContent>
        <mc:Choice Requires="wps">
          <w:drawing>
            <wp:anchor distT="0" distB="0" distL="0" distR="0" simplePos="0" relativeHeight="251657728" behindDoc="0" locked="0" layoutInCell="1" allowOverlap="1" wp14:anchorId="36EBABC4" wp14:editId="28D95BA2">
              <wp:simplePos x="0" y="0"/>
              <wp:positionH relativeFrom="column">
                <wp:posOffset>5509260</wp:posOffset>
              </wp:positionH>
              <wp:positionV relativeFrom="paragraph">
                <wp:posOffset>219710</wp:posOffset>
              </wp:positionV>
              <wp:extent cx="576580" cy="610235"/>
              <wp:effectExtent l="3810" t="635" r="635" b="8255"/>
              <wp:wrapSquare wrapText="largest"/>
              <wp:docPr id="10402934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610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BABC4" id="_x0000_t202" coordsize="21600,21600" o:spt="202" path="m,l,21600r21600,l21600,xe">
              <v:stroke joinstyle="miter"/>
              <v:path gradientshapeok="t" o:connecttype="rect"/>
            </v:shapetype>
            <v:shape id="Text Box 1" o:spid="_x0000_s1026" type="#_x0000_t202" style="position:absolute;left:0;text-align:left;margin-left:433.8pt;margin-top:17.3pt;width:45.4pt;height:48.0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" stroked="f">
              <v:fill opacity="0"/>
              <v:textbox inset="0,0,0,0">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v:textbox>
              <w10:wrap type="square" side="largest"/>
            </v:shape>
          </w:pict>
        </mc:Fallback>
      </mc:AlternateContent>
    </w:r>
    <w:r w:rsidR="00954963">
      <w:rPr>
        <w:rFonts w:eastAsia="Times New Roman" w:cs="Times New Roman"/>
        <w:i/>
        <w:sz w:val="20"/>
        <w:szCs w:val="20"/>
        <w:lang w:bidi="ar-SA"/>
      </w:rPr>
      <w:t>--------------------------------------------------------------------------------------------------------------------------------</w:t>
    </w:r>
  </w:p>
  <w:bookmarkEnd w:id="6"/>
  <w:bookmarkEnd w:id="7"/>
  <w:bookmarkEnd w:id="8"/>
  <w:bookmarkEnd w:i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91D9E" w14:textId="77777777" w:rsidR="008F08AC" w:rsidRDefault="008F08AC">
      <w:r>
        <w:separator/>
      </w:r>
    </w:p>
  </w:footnote>
  <w:footnote w:type="continuationSeparator" w:id="0">
    <w:p w14:paraId="5D8ACD47" w14:textId="77777777" w:rsidR="008F08AC" w:rsidRDefault="008F08AC">
      <w:r>
        <w:continuationSeparator/>
      </w:r>
    </w:p>
  </w:footnote>
  <w:footnote w:id="1">
    <w:p w14:paraId="3B7D6226" w14:textId="77777777" w:rsidR="00C958BC" w:rsidRPr="004C7E40" w:rsidRDefault="00C958BC" w:rsidP="00C958BC">
      <w:pPr>
        <w:pStyle w:val="Tekstprzypisudolnego"/>
        <w:rPr>
          <w:sz w:val="18"/>
          <w:szCs w:val="18"/>
        </w:rPr>
      </w:pPr>
      <w:r w:rsidRPr="004D07A7">
        <w:rPr>
          <w:rStyle w:val="Odwoanieprzypisudolnego"/>
          <w:sz w:val="18"/>
          <w:szCs w:val="18"/>
        </w:rPr>
        <w:footnoteRef/>
      </w:r>
      <w:r w:rsidRPr="004D07A7">
        <w:rPr>
          <w:sz w:val="18"/>
          <w:szCs w:val="18"/>
        </w:rPr>
        <w:t xml:space="preserve"> Uzupełnić zgodnie z deklaracją w ofercie </w:t>
      </w:r>
      <w:r>
        <w:rPr>
          <w:sz w:val="18"/>
          <w:szCs w:val="18"/>
        </w:rPr>
        <w:t xml:space="preserve">zapis: </w:t>
      </w:r>
      <w:r w:rsidRPr="004D07A7">
        <w:rPr>
          <w:sz w:val="18"/>
          <w:szCs w:val="18"/>
        </w:rPr>
        <w:t xml:space="preserve">„w razie potrzeby na wezwanie </w:t>
      </w:r>
      <w:r>
        <w:rPr>
          <w:sz w:val="18"/>
          <w:szCs w:val="18"/>
        </w:rPr>
        <w:t>Udzielającego zamówienia</w:t>
      </w:r>
      <w:r w:rsidRPr="004D07A7">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D45639"/>
    <w:multiLevelType w:val="hybridMultilevel"/>
    <w:tmpl w:val="1DC202D0"/>
    <w:lvl w:ilvl="0" w:tplc="04150017">
      <w:start w:val="1"/>
      <w:numFmt w:val="lowerLetter"/>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29"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2"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6"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5"/>
  </w:num>
  <w:num w:numId="9" w16cid:durableId="862481407">
    <w:abstractNumId w:val="31"/>
  </w:num>
  <w:num w:numId="10" w16cid:durableId="1457409834">
    <w:abstractNumId w:val="13"/>
  </w:num>
  <w:num w:numId="11" w16cid:durableId="678234671">
    <w:abstractNumId w:val="47"/>
  </w:num>
  <w:num w:numId="12" w16cid:durableId="718405856">
    <w:abstractNumId w:val="37"/>
  </w:num>
  <w:num w:numId="13" w16cid:durableId="2040934352">
    <w:abstractNumId w:val="11"/>
  </w:num>
  <w:num w:numId="14" w16cid:durableId="815681356">
    <w:abstractNumId w:val="38"/>
  </w:num>
  <w:num w:numId="15" w16cid:durableId="374239979">
    <w:abstractNumId w:val="33"/>
  </w:num>
  <w:num w:numId="16" w16cid:durableId="761486239">
    <w:abstractNumId w:val="48"/>
  </w:num>
  <w:num w:numId="17" w16cid:durableId="1134713386">
    <w:abstractNumId w:val="52"/>
  </w:num>
  <w:num w:numId="18" w16cid:durableId="294532306">
    <w:abstractNumId w:val="50"/>
  </w:num>
  <w:num w:numId="19" w16cid:durableId="1259874342">
    <w:abstractNumId w:val="19"/>
  </w:num>
  <w:num w:numId="20" w16cid:durableId="1765763942">
    <w:abstractNumId w:val="40"/>
  </w:num>
  <w:num w:numId="21" w16cid:durableId="723720461">
    <w:abstractNumId w:val="42"/>
  </w:num>
  <w:num w:numId="22" w16cid:durableId="1798840115">
    <w:abstractNumId w:val="30"/>
  </w:num>
  <w:num w:numId="23" w16cid:durableId="1208688060">
    <w:abstractNumId w:val="29"/>
  </w:num>
  <w:num w:numId="24" w16cid:durableId="1845899382">
    <w:abstractNumId w:val="23"/>
  </w:num>
  <w:num w:numId="25" w16cid:durableId="925728727">
    <w:abstractNumId w:val="39"/>
  </w:num>
  <w:num w:numId="26" w16cid:durableId="898128060">
    <w:abstractNumId w:val="14"/>
  </w:num>
  <w:num w:numId="27" w16cid:durableId="860362892">
    <w:abstractNumId w:val="36"/>
  </w:num>
  <w:num w:numId="28" w16cid:durableId="1967005589">
    <w:abstractNumId w:val="43"/>
  </w:num>
  <w:num w:numId="29" w16cid:durableId="865367471">
    <w:abstractNumId w:val="26"/>
  </w:num>
  <w:num w:numId="30" w16cid:durableId="1573656653">
    <w:abstractNumId w:val="15"/>
  </w:num>
  <w:num w:numId="31" w16cid:durableId="971440158">
    <w:abstractNumId w:val="44"/>
  </w:num>
  <w:num w:numId="32" w16cid:durableId="1407915653">
    <w:abstractNumId w:val="32"/>
  </w:num>
  <w:num w:numId="33" w16cid:durableId="914507628">
    <w:abstractNumId w:val="51"/>
  </w:num>
  <w:num w:numId="34" w16cid:durableId="1001469706">
    <w:abstractNumId w:val="45"/>
  </w:num>
  <w:num w:numId="35" w16cid:durableId="2017421308">
    <w:abstractNumId w:val="34"/>
  </w:num>
  <w:num w:numId="36" w16cid:durableId="1965966779">
    <w:abstractNumId w:val="27"/>
  </w:num>
  <w:num w:numId="37" w16cid:durableId="1944919470">
    <w:abstractNumId w:val="46"/>
  </w:num>
  <w:num w:numId="38" w16cid:durableId="1654210612">
    <w:abstractNumId w:val="22"/>
  </w:num>
  <w:num w:numId="39" w16cid:durableId="688796728">
    <w:abstractNumId w:val="41"/>
  </w:num>
  <w:num w:numId="40" w16cid:durableId="892815188">
    <w:abstractNumId w:val="17"/>
  </w:num>
  <w:num w:numId="41" w16cid:durableId="632104279">
    <w:abstractNumId w:val="49"/>
  </w:num>
  <w:num w:numId="42" w16cid:durableId="687370420">
    <w:abstractNumId w:val="25"/>
  </w:num>
  <w:num w:numId="43" w16cid:durableId="373889137">
    <w:abstractNumId w:val="20"/>
  </w:num>
  <w:num w:numId="44" w16cid:durableId="977493614">
    <w:abstractNumId w:val="24"/>
  </w:num>
  <w:num w:numId="45" w16cid:durableId="916134589">
    <w:abstractNumId w:val="16"/>
  </w:num>
  <w:num w:numId="46" w16cid:durableId="1014189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99611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656979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0680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794941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733378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20491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479899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5614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9339241">
    <w:abstractNumId w:val="21"/>
  </w:num>
  <w:num w:numId="56" w16cid:durableId="2014796656">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05814"/>
    <w:rsid w:val="000124EB"/>
    <w:rsid w:val="00015623"/>
    <w:rsid w:val="000204F7"/>
    <w:rsid w:val="00021A18"/>
    <w:rsid w:val="000268BF"/>
    <w:rsid w:val="00031562"/>
    <w:rsid w:val="00031E35"/>
    <w:rsid w:val="00036D30"/>
    <w:rsid w:val="000425D9"/>
    <w:rsid w:val="000440C4"/>
    <w:rsid w:val="00052491"/>
    <w:rsid w:val="00053D33"/>
    <w:rsid w:val="0006292D"/>
    <w:rsid w:val="00077DA9"/>
    <w:rsid w:val="000850FB"/>
    <w:rsid w:val="000A0C92"/>
    <w:rsid w:val="000B177B"/>
    <w:rsid w:val="000B391C"/>
    <w:rsid w:val="000B591B"/>
    <w:rsid w:val="000E4188"/>
    <w:rsid w:val="000F07DC"/>
    <w:rsid w:val="000F0A4F"/>
    <w:rsid w:val="000F505B"/>
    <w:rsid w:val="000F5078"/>
    <w:rsid w:val="000F5083"/>
    <w:rsid w:val="001001D0"/>
    <w:rsid w:val="001023E0"/>
    <w:rsid w:val="00104EB9"/>
    <w:rsid w:val="0011023C"/>
    <w:rsid w:val="00113A06"/>
    <w:rsid w:val="00120DC7"/>
    <w:rsid w:val="00124E45"/>
    <w:rsid w:val="0013111C"/>
    <w:rsid w:val="001325B8"/>
    <w:rsid w:val="001349E1"/>
    <w:rsid w:val="001433AF"/>
    <w:rsid w:val="00144726"/>
    <w:rsid w:val="00167266"/>
    <w:rsid w:val="00186F8A"/>
    <w:rsid w:val="001B185A"/>
    <w:rsid w:val="001C360A"/>
    <w:rsid w:val="001E271C"/>
    <w:rsid w:val="001E3565"/>
    <w:rsid w:val="001E727A"/>
    <w:rsid w:val="001F383F"/>
    <w:rsid w:val="001F7030"/>
    <w:rsid w:val="002007B9"/>
    <w:rsid w:val="0020456E"/>
    <w:rsid w:val="0020624E"/>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5D4"/>
    <w:rsid w:val="00266B98"/>
    <w:rsid w:val="00293FD5"/>
    <w:rsid w:val="002B11C6"/>
    <w:rsid w:val="002B4063"/>
    <w:rsid w:val="002C3803"/>
    <w:rsid w:val="002E5BF9"/>
    <w:rsid w:val="00311B28"/>
    <w:rsid w:val="00312C58"/>
    <w:rsid w:val="00314593"/>
    <w:rsid w:val="00333C11"/>
    <w:rsid w:val="00335E47"/>
    <w:rsid w:val="00336413"/>
    <w:rsid w:val="00337DA1"/>
    <w:rsid w:val="003421E1"/>
    <w:rsid w:val="00354F71"/>
    <w:rsid w:val="00370757"/>
    <w:rsid w:val="0037087B"/>
    <w:rsid w:val="0038267E"/>
    <w:rsid w:val="0039610A"/>
    <w:rsid w:val="003A093D"/>
    <w:rsid w:val="003A1424"/>
    <w:rsid w:val="003A14B3"/>
    <w:rsid w:val="003A6A8E"/>
    <w:rsid w:val="003A7068"/>
    <w:rsid w:val="003B518A"/>
    <w:rsid w:val="003B5CA4"/>
    <w:rsid w:val="003B77B7"/>
    <w:rsid w:val="003C1A51"/>
    <w:rsid w:val="003C3BAA"/>
    <w:rsid w:val="003E47D8"/>
    <w:rsid w:val="003E6E32"/>
    <w:rsid w:val="003F4338"/>
    <w:rsid w:val="0040022A"/>
    <w:rsid w:val="004002CF"/>
    <w:rsid w:val="0040772A"/>
    <w:rsid w:val="00420093"/>
    <w:rsid w:val="00432864"/>
    <w:rsid w:val="0043618B"/>
    <w:rsid w:val="004372EC"/>
    <w:rsid w:val="00441154"/>
    <w:rsid w:val="004457AB"/>
    <w:rsid w:val="004533D6"/>
    <w:rsid w:val="004702C6"/>
    <w:rsid w:val="00476BA9"/>
    <w:rsid w:val="004830CA"/>
    <w:rsid w:val="004869A7"/>
    <w:rsid w:val="00492565"/>
    <w:rsid w:val="00495055"/>
    <w:rsid w:val="004A0DD6"/>
    <w:rsid w:val="004A1568"/>
    <w:rsid w:val="004A2E23"/>
    <w:rsid w:val="004A338D"/>
    <w:rsid w:val="004B0979"/>
    <w:rsid w:val="004B1F26"/>
    <w:rsid w:val="004B26AA"/>
    <w:rsid w:val="004D02C2"/>
    <w:rsid w:val="004D5864"/>
    <w:rsid w:val="004D5D47"/>
    <w:rsid w:val="004F15EE"/>
    <w:rsid w:val="004F1EA1"/>
    <w:rsid w:val="004F315C"/>
    <w:rsid w:val="004F3BD1"/>
    <w:rsid w:val="00502678"/>
    <w:rsid w:val="00504011"/>
    <w:rsid w:val="005054B1"/>
    <w:rsid w:val="00514917"/>
    <w:rsid w:val="00517D83"/>
    <w:rsid w:val="00522331"/>
    <w:rsid w:val="00525DF2"/>
    <w:rsid w:val="005332C4"/>
    <w:rsid w:val="005400CD"/>
    <w:rsid w:val="005536C1"/>
    <w:rsid w:val="00561EDF"/>
    <w:rsid w:val="005620DF"/>
    <w:rsid w:val="00564574"/>
    <w:rsid w:val="00566B21"/>
    <w:rsid w:val="005755BB"/>
    <w:rsid w:val="00575605"/>
    <w:rsid w:val="00580F6C"/>
    <w:rsid w:val="005917C5"/>
    <w:rsid w:val="005B1E89"/>
    <w:rsid w:val="005B2A39"/>
    <w:rsid w:val="005B432D"/>
    <w:rsid w:val="005C5797"/>
    <w:rsid w:val="005D0085"/>
    <w:rsid w:val="005D1BA9"/>
    <w:rsid w:val="005D4390"/>
    <w:rsid w:val="005D77CA"/>
    <w:rsid w:val="005E2968"/>
    <w:rsid w:val="005F06D0"/>
    <w:rsid w:val="005F270A"/>
    <w:rsid w:val="005F2923"/>
    <w:rsid w:val="005F2B2E"/>
    <w:rsid w:val="005F7BFF"/>
    <w:rsid w:val="0060579F"/>
    <w:rsid w:val="00607763"/>
    <w:rsid w:val="006131CD"/>
    <w:rsid w:val="006141AC"/>
    <w:rsid w:val="006152D2"/>
    <w:rsid w:val="00620A81"/>
    <w:rsid w:val="0062795F"/>
    <w:rsid w:val="006312EC"/>
    <w:rsid w:val="0063132F"/>
    <w:rsid w:val="006420A0"/>
    <w:rsid w:val="006439A9"/>
    <w:rsid w:val="00651476"/>
    <w:rsid w:val="006629B2"/>
    <w:rsid w:val="00664382"/>
    <w:rsid w:val="006774BD"/>
    <w:rsid w:val="0069141A"/>
    <w:rsid w:val="00694004"/>
    <w:rsid w:val="006A1D57"/>
    <w:rsid w:val="006C305D"/>
    <w:rsid w:val="006D6778"/>
    <w:rsid w:val="006E5B00"/>
    <w:rsid w:val="006F12D6"/>
    <w:rsid w:val="006F72A2"/>
    <w:rsid w:val="00702F7F"/>
    <w:rsid w:val="00703076"/>
    <w:rsid w:val="00711377"/>
    <w:rsid w:val="007144E4"/>
    <w:rsid w:val="007168FE"/>
    <w:rsid w:val="00716C31"/>
    <w:rsid w:val="00717F02"/>
    <w:rsid w:val="00722192"/>
    <w:rsid w:val="007308F8"/>
    <w:rsid w:val="0073571A"/>
    <w:rsid w:val="00741572"/>
    <w:rsid w:val="0074531A"/>
    <w:rsid w:val="00751A23"/>
    <w:rsid w:val="007544E2"/>
    <w:rsid w:val="007700AA"/>
    <w:rsid w:val="00770F78"/>
    <w:rsid w:val="00784E6D"/>
    <w:rsid w:val="00794FBC"/>
    <w:rsid w:val="0079695A"/>
    <w:rsid w:val="007B002F"/>
    <w:rsid w:val="007B2661"/>
    <w:rsid w:val="007D454C"/>
    <w:rsid w:val="007E20CA"/>
    <w:rsid w:val="007F3893"/>
    <w:rsid w:val="007F399B"/>
    <w:rsid w:val="00806F54"/>
    <w:rsid w:val="008201F7"/>
    <w:rsid w:val="00825711"/>
    <w:rsid w:val="00826A06"/>
    <w:rsid w:val="00834413"/>
    <w:rsid w:val="00851AA5"/>
    <w:rsid w:val="00852CE3"/>
    <w:rsid w:val="0085627B"/>
    <w:rsid w:val="008605EF"/>
    <w:rsid w:val="0087110C"/>
    <w:rsid w:val="00874303"/>
    <w:rsid w:val="00877161"/>
    <w:rsid w:val="00882C24"/>
    <w:rsid w:val="0088619E"/>
    <w:rsid w:val="00886C32"/>
    <w:rsid w:val="00892E86"/>
    <w:rsid w:val="00894C32"/>
    <w:rsid w:val="008B0E4D"/>
    <w:rsid w:val="008B1338"/>
    <w:rsid w:val="008B69CF"/>
    <w:rsid w:val="008E5A3F"/>
    <w:rsid w:val="008E63BA"/>
    <w:rsid w:val="008F08AC"/>
    <w:rsid w:val="008F61C4"/>
    <w:rsid w:val="00902586"/>
    <w:rsid w:val="00902F22"/>
    <w:rsid w:val="0090348D"/>
    <w:rsid w:val="0090690D"/>
    <w:rsid w:val="0091024C"/>
    <w:rsid w:val="00914713"/>
    <w:rsid w:val="009332B4"/>
    <w:rsid w:val="009406DF"/>
    <w:rsid w:val="009519A8"/>
    <w:rsid w:val="00954963"/>
    <w:rsid w:val="00955DF8"/>
    <w:rsid w:val="00956576"/>
    <w:rsid w:val="00957681"/>
    <w:rsid w:val="00960778"/>
    <w:rsid w:val="009731E4"/>
    <w:rsid w:val="00976FFE"/>
    <w:rsid w:val="00977B54"/>
    <w:rsid w:val="0098257C"/>
    <w:rsid w:val="009A1B2A"/>
    <w:rsid w:val="009A6E04"/>
    <w:rsid w:val="009C7DBF"/>
    <w:rsid w:val="009D0023"/>
    <w:rsid w:val="009D00AB"/>
    <w:rsid w:val="009D03B8"/>
    <w:rsid w:val="009E099C"/>
    <w:rsid w:val="009E3620"/>
    <w:rsid w:val="009E43A3"/>
    <w:rsid w:val="009F1D66"/>
    <w:rsid w:val="009F2116"/>
    <w:rsid w:val="00A2118A"/>
    <w:rsid w:val="00A27C7A"/>
    <w:rsid w:val="00A515CE"/>
    <w:rsid w:val="00A55B60"/>
    <w:rsid w:val="00A566A7"/>
    <w:rsid w:val="00A629AA"/>
    <w:rsid w:val="00A67C78"/>
    <w:rsid w:val="00A8294B"/>
    <w:rsid w:val="00A86CCC"/>
    <w:rsid w:val="00AA1CC9"/>
    <w:rsid w:val="00AA3243"/>
    <w:rsid w:val="00AA5302"/>
    <w:rsid w:val="00AA7A01"/>
    <w:rsid w:val="00AB45F8"/>
    <w:rsid w:val="00AB5D06"/>
    <w:rsid w:val="00AB7CAC"/>
    <w:rsid w:val="00AD42C1"/>
    <w:rsid w:val="00AD5815"/>
    <w:rsid w:val="00AF12FE"/>
    <w:rsid w:val="00B05920"/>
    <w:rsid w:val="00B13E9D"/>
    <w:rsid w:val="00B2481E"/>
    <w:rsid w:val="00B4191C"/>
    <w:rsid w:val="00B421F2"/>
    <w:rsid w:val="00B47048"/>
    <w:rsid w:val="00B51433"/>
    <w:rsid w:val="00B52BD2"/>
    <w:rsid w:val="00B57100"/>
    <w:rsid w:val="00B65194"/>
    <w:rsid w:val="00B666FF"/>
    <w:rsid w:val="00B753E2"/>
    <w:rsid w:val="00B83864"/>
    <w:rsid w:val="00BA30B6"/>
    <w:rsid w:val="00BA4FB1"/>
    <w:rsid w:val="00BA677E"/>
    <w:rsid w:val="00BB131D"/>
    <w:rsid w:val="00BC2A89"/>
    <w:rsid w:val="00BC48D0"/>
    <w:rsid w:val="00BD59A3"/>
    <w:rsid w:val="00BD7958"/>
    <w:rsid w:val="00BE3A1A"/>
    <w:rsid w:val="00BF3EA9"/>
    <w:rsid w:val="00C011E3"/>
    <w:rsid w:val="00C02ACC"/>
    <w:rsid w:val="00C24A97"/>
    <w:rsid w:val="00C2660E"/>
    <w:rsid w:val="00C3043F"/>
    <w:rsid w:val="00C31493"/>
    <w:rsid w:val="00C3293B"/>
    <w:rsid w:val="00C3309F"/>
    <w:rsid w:val="00C340FF"/>
    <w:rsid w:val="00C36D46"/>
    <w:rsid w:val="00C40D32"/>
    <w:rsid w:val="00C53272"/>
    <w:rsid w:val="00C56313"/>
    <w:rsid w:val="00C608C1"/>
    <w:rsid w:val="00C63C12"/>
    <w:rsid w:val="00C958BC"/>
    <w:rsid w:val="00C964CA"/>
    <w:rsid w:val="00C97121"/>
    <w:rsid w:val="00CA5162"/>
    <w:rsid w:val="00CA6716"/>
    <w:rsid w:val="00CB05F6"/>
    <w:rsid w:val="00CB7F1F"/>
    <w:rsid w:val="00CC371B"/>
    <w:rsid w:val="00CD2210"/>
    <w:rsid w:val="00CD2FCE"/>
    <w:rsid w:val="00CD5CDC"/>
    <w:rsid w:val="00CE6AA9"/>
    <w:rsid w:val="00D05DC5"/>
    <w:rsid w:val="00D073AC"/>
    <w:rsid w:val="00D16D40"/>
    <w:rsid w:val="00D24468"/>
    <w:rsid w:val="00D264ED"/>
    <w:rsid w:val="00D41379"/>
    <w:rsid w:val="00D44DE8"/>
    <w:rsid w:val="00D45D54"/>
    <w:rsid w:val="00D46EAD"/>
    <w:rsid w:val="00D555BD"/>
    <w:rsid w:val="00D67020"/>
    <w:rsid w:val="00D72839"/>
    <w:rsid w:val="00D920AB"/>
    <w:rsid w:val="00D952EC"/>
    <w:rsid w:val="00DA1B29"/>
    <w:rsid w:val="00DB023A"/>
    <w:rsid w:val="00DB1ADF"/>
    <w:rsid w:val="00DC18CA"/>
    <w:rsid w:val="00DC21A0"/>
    <w:rsid w:val="00DC2D7E"/>
    <w:rsid w:val="00DD3AA4"/>
    <w:rsid w:val="00DD74EE"/>
    <w:rsid w:val="00DE5A3E"/>
    <w:rsid w:val="00DE6DCF"/>
    <w:rsid w:val="00DF471B"/>
    <w:rsid w:val="00E02E7E"/>
    <w:rsid w:val="00E1408B"/>
    <w:rsid w:val="00E15017"/>
    <w:rsid w:val="00E167C5"/>
    <w:rsid w:val="00E23B77"/>
    <w:rsid w:val="00E24B6D"/>
    <w:rsid w:val="00E64966"/>
    <w:rsid w:val="00E80E94"/>
    <w:rsid w:val="00E86A3C"/>
    <w:rsid w:val="00E95424"/>
    <w:rsid w:val="00EB14DE"/>
    <w:rsid w:val="00EB1CD8"/>
    <w:rsid w:val="00EC05B3"/>
    <w:rsid w:val="00EC194C"/>
    <w:rsid w:val="00ED3150"/>
    <w:rsid w:val="00ED3E07"/>
    <w:rsid w:val="00EE17C4"/>
    <w:rsid w:val="00EE5862"/>
    <w:rsid w:val="00EF4512"/>
    <w:rsid w:val="00EF4E37"/>
    <w:rsid w:val="00EF5D97"/>
    <w:rsid w:val="00F11D7D"/>
    <w:rsid w:val="00F15C97"/>
    <w:rsid w:val="00F2687A"/>
    <w:rsid w:val="00F31BD0"/>
    <w:rsid w:val="00F364E5"/>
    <w:rsid w:val="00F41994"/>
    <w:rsid w:val="00F465FC"/>
    <w:rsid w:val="00F474EF"/>
    <w:rsid w:val="00F50D0A"/>
    <w:rsid w:val="00F60BAE"/>
    <w:rsid w:val="00F60F20"/>
    <w:rsid w:val="00F62086"/>
    <w:rsid w:val="00F71266"/>
    <w:rsid w:val="00F801C5"/>
    <w:rsid w:val="00F80C13"/>
    <w:rsid w:val="00F86D00"/>
    <w:rsid w:val="00F93FE3"/>
    <w:rsid w:val="00FA2C26"/>
    <w:rsid w:val="00FA3186"/>
    <w:rsid w:val="00FA68C0"/>
    <w:rsid w:val="00FA7C37"/>
    <w:rsid w:val="00FD7DD1"/>
    <w:rsid w:val="00FE24F0"/>
    <w:rsid w:val="00FE2632"/>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BA677E"/>
    <w:rPr>
      <w:sz w:val="16"/>
      <w:szCs w:val="16"/>
    </w:rPr>
  </w:style>
  <w:style w:type="paragraph" w:styleId="Tekstkomentarza">
    <w:name w:val="annotation text"/>
    <w:basedOn w:val="Normalny"/>
    <w:link w:val="TekstkomentarzaZnak"/>
    <w:uiPriority w:val="99"/>
    <w:semiHidden/>
    <w:unhideWhenUsed/>
    <w:rsid w:val="00BA677E"/>
    <w:rPr>
      <w:sz w:val="20"/>
      <w:szCs w:val="18"/>
    </w:rPr>
  </w:style>
  <w:style w:type="character" w:customStyle="1" w:styleId="TekstkomentarzaZnak">
    <w:name w:val="Tekst komentarza Znak"/>
    <w:basedOn w:val="Domylnaczcionkaakapitu"/>
    <w:link w:val="Tekstkomentarza"/>
    <w:uiPriority w:val="99"/>
    <w:semiHidden/>
    <w:rsid w:val="00BA677E"/>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BA677E"/>
    <w:rPr>
      <w:b/>
      <w:bCs/>
    </w:rPr>
  </w:style>
  <w:style w:type="character" w:customStyle="1" w:styleId="TematkomentarzaZnak">
    <w:name w:val="Temat komentarza Znak"/>
    <w:basedOn w:val="TekstkomentarzaZnak"/>
    <w:link w:val="Tematkomentarza"/>
    <w:uiPriority w:val="99"/>
    <w:semiHidden/>
    <w:rsid w:val="00BA677E"/>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4621</Words>
  <Characters>27727</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32284</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Robert Jacek Haras</cp:lastModifiedBy>
  <cp:revision>4</cp:revision>
  <cp:lastPrinted>2025-01-09T07:05:00Z</cp:lastPrinted>
  <dcterms:created xsi:type="dcterms:W3CDTF">2025-08-12T12:06:00Z</dcterms:created>
  <dcterms:modified xsi:type="dcterms:W3CDTF">2025-08-14T05:22:00Z</dcterms:modified>
</cp:coreProperties>
</file>